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Y="122"/>
        <w:tblW w:w="10542" w:type="dxa"/>
        <w:tblLook w:val="04A0" w:firstRow="1" w:lastRow="0" w:firstColumn="1" w:lastColumn="0" w:noHBand="0" w:noVBand="1"/>
      </w:tblPr>
      <w:tblGrid>
        <w:gridCol w:w="10542"/>
      </w:tblGrid>
      <w:tr w:rsidR="00043FA0" w:rsidTr="00043FA0">
        <w:trPr>
          <w:trHeight w:val="1404"/>
        </w:trPr>
        <w:tc>
          <w:tcPr>
            <w:tcW w:w="10542" w:type="dxa"/>
          </w:tcPr>
          <w:p w:rsidR="00043FA0" w:rsidRDefault="00043FA0" w:rsidP="00043FA0">
            <w:pPr>
              <w:pStyle w:val="BodyText"/>
              <w:jc w:val="both"/>
              <w:rPr>
                <w:rFonts w:ascii="Times New Roman"/>
                <w:sz w:val="24"/>
                <w:szCs w:val="24"/>
              </w:rPr>
            </w:pPr>
          </w:p>
          <w:p w:rsidR="00043FA0" w:rsidRDefault="00043FA0" w:rsidP="00043FA0">
            <w:pPr>
              <w:pStyle w:val="BodyText"/>
              <w:jc w:val="both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 xml:space="preserve">                                                           </w:t>
            </w:r>
            <w:r>
              <w:rPr>
                <w:rFonts w:ascii="Times New Roman"/>
                <w:sz w:val="28"/>
                <w:szCs w:val="28"/>
              </w:rPr>
              <w:t>P.SARITHA</w:t>
            </w:r>
            <w:r>
              <w:rPr>
                <w:rFonts w:ascii="Times New Roman"/>
                <w:sz w:val="24"/>
                <w:szCs w:val="24"/>
              </w:rPr>
              <w:t xml:space="preserve"> </w:t>
            </w:r>
          </w:p>
          <w:p w:rsidR="00043FA0" w:rsidRDefault="00043FA0" w:rsidP="00043FA0">
            <w:pPr>
              <w:pStyle w:val="BodyText"/>
              <w:jc w:val="both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 xml:space="preserve">                          </w:t>
            </w:r>
          </w:p>
          <w:p w:rsidR="00043FA0" w:rsidRDefault="00043FA0" w:rsidP="00043FA0">
            <w:pPr>
              <w:pStyle w:val="Heading1"/>
              <w:tabs>
                <w:tab w:val="left" w:pos="100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FFFF"/>
                <w:spacing w:val="24"/>
                <w:sz w:val="24"/>
                <w:szCs w:val="24"/>
                <w:shd w:val="clear" w:color="auto" w:fill="3E3E3E"/>
              </w:rPr>
              <w:t xml:space="preserve">                                SOFTWARE TESTER</w:t>
            </w:r>
            <w:r>
              <w:rPr>
                <w:rFonts w:ascii="Times New Roman" w:hAnsi="Times New Roman" w:cs="Times New Roman"/>
                <w:color w:val="FFFFFF"/>
                <w:spacing w:val="17"/>
                <w:sz w:val="24"/>
                <w:szCs w:val="24"/>
                <w:shd w:val="clear" w:color="auto" w:fill="3E3E3E"/>
              </w:rPr>
              <w:tab/>
            </w:r>
          </w:p>
          <w:p w:rsidR="00043FA0" w:rsidRDefault="00043FA0" w:rsidP="00043FA0">
            <w:pPr>
              <w:pStyle w:val="BodyText"/>
              <w:spacing w:before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3FA0" w:rsidRDefault="00043FA0" w:rsidP="00043FA0">
            <w:pPr>
              <w:pStyle w:val="BodyText"/>
              <w:ind w:left="3658"/>
              <w:jc w:val="both"/>
              <w:rPr>
                <w:rFonts w:ascii="Times New Roman"/>
                <w:sz w:val="24"/>
                <w:szCs w:val="24"/>
              </w:rPr>
            </w:pPr>
          </w:p>
        </w:tc>
      </w:tr>
    </w:tbl>
    <w:p w:rsidR="00B90547" w:rsidRPr="00B90547" w:rsidRDefault="00281EF8" w:rsidP="00043FA0">
      <w:pPr>
        <w:pStyle w:val="BodyText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r w:rsidRPr="00B90547">
        <w:rPr>
          <w:rFonts w:ascii="Times New Roman" w:hAnsi="Times New Roman"/>
          <w:sz w:val="24"/>
          <w:szCs w:val="24"/>
        </w:rPr>
        <w:t>7995453531</w:t>
      </w:r>
    </w:p>
    <w:p w:rsidR="00B90547" w:rsidRPr="00B90547" w:rsidRDefault="00B90547" w:rsidP="00043FA0">
      <w:pPr>
        <w:pStyle w:val="BodyText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hyperlink r:id="rId8" w:history="1">
        <w:r w:rsidRPr="00B90547">
          <w:rPr>
            <w:rStyle w:val="Hyperlink"/>
            <w:rFonts w:ascii="Times New Roman" w:hAnsi="Times New Roman"/>
            <w:sz w:val="24"/>
            <w:szCs w:val="24"/>
          </w:rPr>
          <w:t>sarithaponnala79954@gmail.com</w:t>
        </w:r>
      </w:hyperlink>
      <w:r w:rsidR="00281EF8" w:rsidRPr="00B90547">
        <w:rPr>
          <w:rFonts w:ascii="Times New Roman" w:hAnsi="Times New Roman"/>
          <w:sz w:val="24"/>
          <w:szCs w:val="24"/>
        </w:rPr>
        <w:t xml:space="preserve"> </w:t>
      </w:r>
    </w:p>
    <w:p w:rsidR="00435EF0" w:rsidRPr="00B90547" w:rsidRDefault="00281EF8" w:rsidP="00043FA0">
      <w:pPr>
        <w:pStyle w:val="BodyText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r w:rsidRPr="00B90547">
        <w:rPr>
          <w:rFonts w:ascii="Times New Roman" w:hAnsi="Times New Roman"/>
          <w:sz w:val="24"/>
          <w:szCs w:val="24"/>
        </w:rPr>
        <w:t>https://www.linkedin.com/in/saritha-ponnala-804226190</w:t>
      </w:r>
    </w:p>
    <w:p w:rsidR="00435EF0" w:rsidRDefault="00E23C19">
      <w:pPr>
        <w:pStyle w:val="Heading1"/>
        <w:tabs>
          <w:tab w:val="left" w:pos="1001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FFFF"/>
          <w:w w:val="99"/>
          <w:sz w:val="24"/>
          <w:szCs w:val="24"/>
          <w:shd w:val="clear" w:color="auto" w:fill="3E3E3E"/>
        </w:rPr>
        <w:t xml:space="preserve"> </w:t>
      </w:r>
      <w:r>
        <w:rPr>
          <w:rFonts w:ascii="Times New Roman" w:hAnsi="Times New Roman" w:cs="Times New Roman"/>
          <w:color w:val="FFFFFF"/>
          <w:spacing w:val="-3"/>
          <w:sz w:val="24"/>
          <w:szCs w:val="24"/>
          <w:shd w:val="clear" w:color="auto" w:fill="3E3E3E"/>
        </w:rPr>
        <w:t xml:space="preserve"> </w:t>
      </w:r>
      <w:r>
        <w:rPr>
          <w:rFonts w:ascii="Times New Roman" w:hAnsi="Times New Roman" w:cs="Times New Roman"/>
          <w:color w:val="FFFFFF"/>
          <w:spacing w:val="24"/>
          <w:sz w:val="24"/>
          <w:szCs w:val="24"/>
          <w:shd w:val="clear" w:color="auto" w:fill="3E3E3E"/>
        </w:rPr>
        <w:t xml:space="preserve">CAREER </w:t>
      </w:r>
      <w:r>
        <w:rPr>
          <w:rFonts w:ascii="Times New Roman" w:hAnsi="Times New Roman" w:cs="Times New Roman"/>
          <w:color w:val="FFFFFF"/>
          <w:spacing w:val="22"/>
          <w:sz w:val="24"/>
          <w:szCs w:val="24"/>
          <w:shd w:val="clear" w:color="auto" w:fill="3E3E3E"/>
        </w:rPr>
        <w:t>OBJE</w:t>
      </w:r>
      <w:r>
        <w:rPr>
          <w:rFonts w:ascii="Times New Roman" w:hAnsi="Times New Roman" w:cs="Times New Roman"/>
          <w:color w:val="FFFFFF"/>
          <w:spacing w:val="6"/>
          <w:sz w:val="24"/>
          <w:szCs w:val="24"/>
          <w:shd w:val="clear" w:color="auto" w:fill="3E3E3E"/>
        </w:rPr>
        <w:t xml:space="preserve"> </w:t>
      </w:r>
      <w:r>
        <w:rPr>
          <w:rFonts w:ascii="Times New Roman" w:hAnsi="Times New Roman" w:cs="Times New Roman"/>
          <w:color w:val="FFFFFF"/>
          <w:spacing w:val="17"/>
          <w:sz w:val="24"/>
          <w:szCs w:val="24"/>
          <w:shd w:val="clear" w:color="auto" w:fill="3E3E3E"/>
        </w:rPr>
        <w:t>CTIVE</w:t>
      </w:r>
      <w:r>
        <w:rPr>
          <w:rFonts w:ascii="Times New Roman" w:hAnsi="Times New Roman" w:cs="Times New Roman"/>
          <w:color w:val="FFFFFF"/>
          <w:spacing w:val="17"/>
          <w:sz w:val="24"/>
          <w:szCs w:val="24"/>
          <w:shd w:val="clear" w:color="auto" w:fill="3E3E3E"/>
        </w:rPr>
        <w:tab/>
      </w:r>
    </w:p>
    <w:p w:rsidR="00435EF0" w:rsidRDefault="00435EF0">
      <w:pPr>
        <w:pStyle w:val="BodyText"/>
        <w:spacing w:before="12"/>
        <w:jc w:val="both"/>
        <w:rPr>
          <w:rFonts w:ascii="Times New Roman" w:hAnsi="Times New Roman" w:cs="Times New Roman"/>
          <w:sz w:val="24"/>
          <w:szCs w:val="24"/>
        </w:rPr>
      </w:pPr>
    </w:p>
    <w:p w:rsidR="008B4E7F" w:rsidRPr="00B90547" w:rsidRDefault="00281EF8">
      <w:pPr>
        <w:pStyle w:val="BodyText"/>
        <w:spacing w:before="12"/>
        <w:jc w:val="both"/>
        <w:rPr>
          <w:rFonts w:ascii="Times New Roman" w:hAnsi="Times New Roman" w:cs="Times New Roman"/>
          <w:sz w:val="24"/>
          <w:szCs w:val="24"/>
        </w:rPr>
      </w:pPr>
      <w:r w:rsidRPr="00B90547">
        <w:rPr>
          <w:rFonts w:ascii="Times New Roman" w:hAnsi="Times New Roman" w:cs="Times New Roman"/>
          <w:sz w:val="24"/>
          <w:szCs w:val="24"/>
        </w:rPr>
        <w:t xml:space="preserve">With the main objective being towards </w:t>
      </w:r>
      <w:proofErr w:type="gramStart"/>
      <w:r w:rsidRPr="00B90547">
        <w:rPr>
          <w:rFonts w:ascii="Times New Roman" w:hAnsi="Times New Roman" w:cs="Times New Roman"/>
          <w:sz w:val="24"/>
          <w:szCs w:val="24"/>
        </w:rPr>
        <w:t>satisfaction ,both</w:t>
      </w:r>
      <w:proofErr w:type="gramEnd"/>
      <w:r w:rsidRPr="00B90547">
        <w:rPr>
          <w:rFonts w:ascii="Times New Roman" w:hAnsi="Times New Roman" w:cs="Times New Roman"/>
          <w:sz w:val="24"/>
          <w:szCs w:val="24"/>
        </w:rPr>
        <w:t xml:space="preserve"> for myself and the comp</w:t>
      </w:r>
      <w:r w:rsidR="008B4E7F" w:rsidRPr="00B90547">
        <w:rPr>
          <w:rFonts w:ascii="Times New Roman" w:hAnsi="Times New Roman" w:cs="Times New Roman"/>
          <w:sz w:val="24"/>
          <w:szCs w:val="24"/>
        </w:rPr>
        <w:t>a</w:t>
      </w:r>
      <w:r w:rsidRPr="00B90547">
        <w:rPr>
          <w:rFonts w:ascii="Times New Roman" w:hAnsi="Times New Roman" w:cs="Times New Roman"/>
          <w:sz w:val="24"/>
          <w:szCs w:val="24"/>
        </w:rPr>
        <w:t>ny ,I strive to work towards the high of loyalty and dedication wh</w:t>
      </w:r>
      <w:r w:rsidR="008B4E7F" w:rsidRPr="00B90547">
        <w:rPr>
          <w:rFonts w:ascii="Times New Roman" w:hAnsi="Times New Roman" w:cs="Times New Roman"/>
          <w:sz w:val="24"/>
          <w:szCs w:val="24"/>
        </w:rPr>
        <w:t>ich has been consistent through</w:t>
      </w:r>
      <w:r w:rsidRPr="00B90547">
        <w:rPr>
          <w:rFonts w:ascii="Times New Roman" w:hAnsi="Times New Roman" w:cs="Times New Roman"/>
          <w:sz w:val="24"/>
          <w:szCs w:val="24"/>
        </w:rPr>
        <w:t>out</w:t>
      </w:r>
      <w:r w:rsidR="008B4E7F" w:rsidRPr="00B90547">
        <w:rPr>
          <w:rFonts w:ascii="Times New Roman" w:hAnsi="Times New Roman" w:cs="Times New Roman"/>
          <w:sz w:val="24"/>
          <w:szCs w:val="24"/>
        </w:rPr>
        <w:t xml:space="preserve"> ,thereby making work a pleasure.</w:t>
      </w:r>
    </w:p>
    <w:p w:rsidR="008B4E7F" w:rsidRDefault="008B4E7F">
      <w:pPr>
        <w:pStyle w:val="BodyText"/>
        <w:spacing w:before="12"/>
        <w:jc w:val="both"/>
        <w:rPr>
          <w:rFonts w:ascii="Times New Roman" w:hAnsi="Times New Roman" w:cs="Times New Roman"/>
          <w:sz w:val="24"/>
          <w:szCs w:val="24"/>
        </w:rPr>
      </w:pPr>
    </w:p>
    <w:p w:rsidR="008B4E7F" w:rsidRDefault="008B4E7F" w:rsidP="008B4E7F">
      <w:pPr>
        <w:pStyle w:val="Heading1"/>
        <w:tabs>
          <w:tab w:val="left" w:pos="1001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FFFF"/>
          <w:spacing w:val="17"/>
          <w:sz w:val="24"/>
          <w:szCs w:val="24"/>
          <w:shd w:val="clear" w:color="auto" w:fill="3E3E3E"/>
        </w:rPr>
        <w:t>SOFTWARE TESTING SKILLS</w:t>
      </w:r>
      <w:r>
        <w:rPr>
          <w:rFonts w:ascii="Times New Roman" w:hAnsi="Times New Roman" w:cs="Times New Roman"/>
          <w:color w:val="FFFFFF"/>
          <w:spacing w:val="17"/>
          <w:sz w:val="24"/>
          <w:szCs w:val="24"/>
          <w:shd w:val="clear" w:color="auto" w:fill="3E3E3E"/>
        </w:rPr>
        <w:tab/>
      </w:r>
    </w:p>
    <w:p w:rsidR="008B4E7F" w:rsidRDefault="008B4E7F" w:rsidP="008B4E7F">
      <w:pPr>
        <w:pStyle w:val="BodyText"/>
        <w:spacing w:before="12"/>
        <w:jc w:val="both"/>
        <w:rPr>
          <w:rFonts w:ascii="Times New Roman" w:hAnsi="Times New Roman" w:cs="Times New Roman"/>
          <w:sz w:val="24"/>
          <w:szCs w:val="24"/>
        </w:rPr>
      </w:pPr>
    </w:p>
    <w:p w:rsidR="008B4E7F" w:rsidRDefault="00B90547" w:rsidP="00B90547">
      <w:pPr>
        <w:pStyle w:val="BodyText"/>
        <w:spacing w:before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MANUAL TESTING:</w:t>
      </w:r>
    </w:p>
    <w:p w:rsidR="00B90547" w:rsidRDefault="00156E95" w:rsidP="00B90547">
      <w:pPr>
        <w:pStyle w:val="BodyText"/>
        <w:numPr>
          <w:ilvl w:val="0"/>
          <w:numId w:val="9"/>
        </w:numPr>
        <w:spacing w:before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Automation Tools</w:t>
      </w:r>
      <w:r w:rsidR="00B90547" w:rsidRPr="00B90547">
        <w:rPr>
          <w:rFonts w:ascii="Times New Roman" w:hAnsi="Times New Roman" w:cs="Times New Roman"/>
          <w:sz w:val="24"/>
          <w:szCs w:val="24"/>
        </w:rPr>
        <w:t xml:space="preserve"> </w:t>
      </w:r>
      <w:r w:rsidR="00B90547">
        <w:rPr>
          <w:rFonts w:ascii="Times New Roman" w:hAnsi="Times New Roman" w:cs="Times New Roman"/>
          <w:sz w:val="24"/>
          <w:szCs w:val="24"/>
        </w:rPr>
        <w:t>Understanding software requirement specification and identifying the required Test Scenarios.</w:t>
      </w:r>
    </w:p>
    <w:p w:rsidR="00B90547" w:rsidRDefault="00B90547" w:rsidP="00B90547">
      <w:pPr>
        <w:pStyle w:val="BodyText"/>
        <w:numPr>
          <w:ilvl w:val="0"/>
          <w:numId w:val="9"/>
        </w:numPr>
        <w:spacing w:before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Familiar with all phases of SDLC</w:t>
      </w:r>
      <w:proofErr w:type="gramStart"/>
      <w:r>
        <w:rPr>
          <w:rFonts w:ascii="Times New Roman" w:hAnsi="Times New Roman" w:cs="Times New Roman"/>
          <w:sz w:val="24"/>
          <w:szCs w:val="24"/>
        </w:rPr>
        <w:t>,STLC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and Defect Life Cycles.</w:t>
      </w:r>
    </w:p>
    <w:p w:rsidR="00B90547" w:rsidRDefault="00B90547" w:rsidP="00B90547">
      <w:pPr>
        <w:pStyle w:val="BodyText"/>
        <w:numPr>
          <w:ilvl w:val="0"/>
          <w:numId w:val="9"/>
        </w:numPr>
        <w:spacing w:before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Professional software experience in which includes Effective identify Test </w:t>
      </w:r>
      <w:proofErr w:type="spellStart"/>
      <w:r>
        <w:rPr>
          <w:rFonts w:ascii="Times New Roman" w:hAnsi="Times New Roman" w:cs="Times New Roman"/>
          <w:sz w:val="24"/>
          <w:szCs w:val="24"/>
        </w:rPr>
        <w:t>Scenarios,Test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Case preparing</w:t>
      </w:r>
    </w:p>
    <w:p w:rsidR="00156E95" w:rsidRDefault="00B90547" w:rsidP="00B90547">
      <w:pPr>
        <w:pStyle w:val="BodyText"/>
        <w:numPr>
          <w:ilvl w:val="0"/>
          <w:numId w:val="9"/>
        </w:numPr>
        <w:spacing w:before="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Defect Reporting and Tracking using</w:t>
      </w:r>
    </w:p>
    <w:p w:rsidR="00156E95" w:rsidRDefault="00156E95" w:rsidP="00156E95">
      <w:pPr>
        <w:pStyle w:val="BodyText"/>
        <w:spacing w:before="12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6E95" w:rsidRDefault="00156E95" w:rsidP="00B90547">
      <w:pPr>
        <w:pStyle w:val="BodyText"/>
        <w:spacing w:before="12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FUNCTIONAL TEST AUTOMATION USING SELENIUM:</w:t>
      </w:r>
    </w:p>
    <w:p w:rsidR="008B4E7F" w:rsidRDefault="00156E95" w:rsidP="00740E0E">
      <w:pPr>
        <w:pStyle w:val="BodyText"/>
        <w:numPr>
          <w:ilvl w:val="0"/>
          <w:numId w:val="12"/>
        </w:numPr>
        <w:spacing w:before="12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Good knowledge on selenium automation Tool which includes –Selenium </w:t>
      </w:r>
      <w:proofErr w:type="spellStart"/>
      <w:r>
        <w:rPr>
          <w:rFonts w:ascii="Times New Roman" w:hAnsi="Times New Roman" w:cs="Times New Roman"/>
          <w:sz w:val="24"/>
          <w:szCs w:val="24"/>
        </w:rPr>
        <w:t>IDE</w:t>
      </w:r>
      <w:proofErr w:type="gramStart"/>
      <w:r>
        <w:rPr>
          <w:rFonts w:ascii="Times New Roman" w:hAnsi="Times New Roman" w:cs="Times New Roman"/>
          <w:sz w:val="24"/>
          <w:szCs w:val="24"/>
        </w:rPr>
        <w:t>,Webdriver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TestNG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Grid.</w:t>
      </w:r>
    </w:p>
    <w:p w:rsidR="00156E95" w:rsidRDefault="00156E95" w:rsidP="00740E0E">
      <w:pPr>
        <w:pStyle w:val="BodyText"/>
        <w:numPr>
          <w:ilvl w:val="0"/>
          <w:numId w:val="12"/>
        </w:numPr>
        <w:spacing w:before="12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Good knowledge on core java programming.</w:t>
      </w:r>
    </w:p>
    <w:p w:rsidR="00156E95" w:rsidRDefault="00156E95" w:rsidP="00740E0E">
      <w:pPr>
        <w:pStyle w:val="BodyText"/>
        <w:numPr>
          <w:ilvl w:val="0"/>
          <w:numId w:val="12"/>
        </w:numPr>
        <w:spacing w:before="12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Good knowledge Modular and Keyword </w:t>
      </w:r>
      <w:proofErr w:type="spellStart"/>
      <w:r>
        <w:rPr>
          <w:rFonts w:ascii="Times New Roman" w:hAnsi="Times New Roman" w:cs="Times New Roman"/>
          <w:sz w:val="24"/>
          <w:szCs w:val="24"/>
        </w:rPr>
        <w:t>Frameworks</w:t>
      </w:r>
      <w:proofErr w:type="gramStart"/>
      <w:r>
        <w:rPr>
          <w:rFonts w:ascii="Times New Roman" w:hAnsi="Times New Roman" w:cs="Times New Roman"/>
          <w:sz w:val="24"/>
          <w:szCs w:val="24"/>
        </w:rPr>
        <w:t>,POM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and Basic idea on Apache POI.</w:t>
      </w:r>
    </w:p>
    <w:p w:rsidR="00156E95" w:rsidRPr="00156E95" w:rsidRDefault="00156E95" w:rsidP="00740E0E">
      <w:pPr>
        <w:pStyle w:val="BodyText"/>
        <w:numPr>
          <w:ilvl w:val="0"/>
          <w:numId w:val="12"/>
        </w:numPr>
        <w:spacing w:before="12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 Driven Testing.</w:t>
      </w:r>
    </w:p>
    <w:p w:rsidR="008B4E7F" w:rsidRDefault="008B4E7F" w:rsidP="00740E0E">
      <w:pPr>
        <w:pStyle w:val="BodyText"/>
        <w:spacing w:before="12"/>
        <w:ind w:left="-360"/>
        <w:jc w:val="both"/>
        <w:rPr>
          <w:rFonts w:ascii="Times New Roman" w:hAnsi="Times New Roman" w:cs="Times New Roman"/>
          <w:sz w:val="24"/>
          <w:szCs w:val="24"/>
        </w:rPr>
      </w:pPr>
    </w:p>
    <w:p w:rsidR="00740E0E" w:rsidRDefault="00740E0E" w:rsidP="00740E0E">
      <w:pPr>
        <w:pStyle w:val="Heading1"/>
        <w:tabs>
          <w:tab w:val="left" w:pos="1001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FFFF"/>
          <w:spacing w:val="24"/>
          <w:sz w:val="24"/>
          <w:szCs w:val="24"/>
          <w:shd w:val="clear" w:color="auto" w:fill="3E3E3E"/>
        </w:rPr>
        <w:t>EDUCATIONAL QUALIFICATIONS</w:t>
      </w:r>
      <w:r>
        <w:rPr>
          <w:rFonts w:ascii="Times New Roman" w:hAnsi="Times New Roman" w:cs="Times New Roman"/>
          <w:color w:val="FFFFFF"/>
          <w:spacing w:val="17"/>
          <w:sz w:val="24"/>
          <w:szCs w:val="24"/>
          <w:shd w:val="clear" w:color="auto" w:fill="3E3E3E"/>
        </w:rPr>
        <w:tab/>
      </w:r>
    </w:p>
    <w:p w:rsidR="00435EF0" w:rsidRDefault="00435EF0" w:rsidP="00740E0E">
      <w:pPr>
        <w:pStyle w:val="BodyText"/>
        <w:spacing w:before="5" w:after="1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1"/>
        <w:gridCol w:w="1169"/>
        <w:gridCol w:w="2971"/>
        <w:gridCol w:w="2340"/>
        <w:gridCol w:w="1529"/>
      </w:tblGrid>
      <w:tr w:rsidR="00435EF0">
        <w:trPr>
          <w:trHeight w:val="794"/>
        </w:trPr>
        <w:tc>
          <w:tcPr>
            <w:tcW w:w="1891" w:type="dxa"/>
          </w:tcPr>
          <w:p w:rsidR="00435EF0" w:rsidRDefault="00E23C19">
            <w:pPr>
              <w:pStyle w:val="TableParagraph"/>
              <w:spacing w:before="154"/>
              <w:ind w:left="244" w:firstLine="2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Degree/ </w:t>
            </w: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Examination</w:t>
            </w:r>
          </w:p>
        </w:tc>
        <w:tc>
          <w:tcPr>
            <w:tcW w:w="1169" w:type="dxa"/>
          </w:tcPr>
          <w:p w:rsidR="00435EF0" w:rsidRDefault="00E23C19">
            <w:pPr>
              <w:pStyle w:val="TableParagraph"/>
              <w:spacing w:before="154"/>
              <w:ind w:left="148" w:firstLine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Year of </w:t>
            </w: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Passing</w:t>
            </w:r>
          </w:p>
        </w:tc>
        <w:tc>
          <w:tcPr>
            <w:tcW w:w="2971" w:type="dxa"/>
          </w:tcPr>
          <w:p w:rsidR="00435EF0" w:rsidRDefault="00435EF0">
            <w:pPr>
              <w:pStyle w:val="TableParagraph"/>
              <w:spacing w:befor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5EF0" w:rsidRDefault="00E23C19">
            <w:pPr>
              <w:pStyle w:val="TableParagraph"/>
              <w:ind w:left="54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School/Institute</w:t>
            </w:r>
          </w:p>
        </w:tc>
        <w:tc>
          <w:tcPr>
            <w:tcW w:w="2340" w:type="dxa"/>
          </w:tcPr>
          <w:p w:rsidR="00435EF0" w:rsidRDefault="00435EF0">
            <w:pPr>
              <w:pStyle w:val="TableParagraph"/>
              <w:spacing w:befor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5EF0" w:rsidRDefault="00E23C19">
            <w:pPr>
              <w:pStyle w:val="TableParagraph"/>
              <w:ind w:left="19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Board/University</w:t>
            </w:r>
          </w:p>
        </w:tc>
        <w:tc>
          <w:tcPr>
            <w:tcW w:w="1529" w:type="dxa"/>
          </w:tcPr>
          <w:p w:rsidR="00435EF0" w:rsidRDefault="00E23C19">
            <w:pPr>
              <w:pStyle w:val="TableParagraph"/>
              <w:spacing w:before="154"/>
              <w:ind w:left="108" w:right="10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Percentage</w:t>
            </w:r>
          </w:p>
          <w:p w:rsidR="00435EF0" w:rsidRDefault="00E23C19">
            <w:pPr>
              <w:pStyle w:val="TableParagraph"/>
              <w:spacing w:before="2"/>
              <w:ind w:left="106" w:right="10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/Grade</w:t>
            </w:r>
          </w:p>
        </w:tc>
      </w:tr>
      <w:tr w:rsidR="00435EF0">
        <w:trPr>
          <w:trHeight w:val="1093"/>
        </w:trPr>
        <w:tc>
          <w:tcPr>
            <w:tcW w:w="1891" w:type="dxa"/>
          </w:tcPr>
          <w:p w:rsidR="00435EF0" w:rsidRDefault="00435EF0">
            <w:pPr>
              <w:pStyle w:val="TableParagraph"/>
              <w:spacing w:before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5EF0" w:rsidRDefault="00E23C19">
            <w:pPr>
              <w:pStyle w:val="TableParagraph"/>
              <w:ind w:left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B.TECH(Electronics and communication Engineering)</w:t>
            </w:r>
          </w:p>
        </w:tc>
        <w:tc>
          <w:tcPr>
            <w:tcW w:w="1169" w:type="dxa"/>
          </w:tcPr>
          <w:p w:rsidR="00435EF0" w:rsidRDefault="00435EF0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5EF0" w:rsidRDefault="00E23C19">
            <w:pPr>
              <w:pStyle w:val="TableParagraph"/>
              <w:spacing w:before="155"/>
              <w:ind w:left="308" w:right="3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971" w:type="dxa"/>
          </w:tcPr>
          <w:p w:rsidR="00435EF0" w:rsidRDefault="00E23C19">
            <w:pPr>
              <w:pStyle w:val="TableParagraph"/>
              <w:spacing w:before="183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Siddhartha Institute of  technology and sciences,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narapally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  Hyderabad</w:t>
            </w:r>
          </w:p>
          <w:p w:rsidR="00435EF0" w:rsidRDefault="00435EF0">
            <w:pPr>
              <w:pStyle w:val="TableParagraph"/>
              <w:spacing w:before="183"/>
              <w:ind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435EF0" w:rsidRDefault="00435EF0">
            <w:pPr>
              <w:pStyle w:val="TableParagraph"/>
              <w:spacing w:before="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5EF0" w:rsidRDefault="00E23C19">
            <w:pPr>
              <w:pStyle w:val="TableParagraph"/>
              <w:spacing w:line="36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J</w:t>
            </w: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awaharlal Nehru Technological University </w:t>
            </w:r>
            <w:proofErr w:type="spellStart"/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Hyderabad,Telangana</w:t>
            </w:r>
            <w:proofErr w:type="spellEnd"/>
          </w:p>
        </w:tc>
        <w:tc>
          <w:tcPr>
            <w:tcW w:w="1529" w:type="dxa"/>
          </w:tcPr>
          <w:p w:rsidR="00435EF0" w:rsidRDefault="00435EF0">
            <w:pPr>
              <w:pStyle w:val="TableParagraph"/>
              <w:spacing w:before="182" w:line="243" w:lineRule="exact"/>
              <w:ind w:righ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EF0" w:rsidRDefault="00E23C19">
            <w:pPr>
              <w:pStyle w:val="TableParagraph"/>
              <w:spacing w:before="182" w:line="243" w:lineRule="exact"/>
              <w:ind w:righ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70%</w:t>
            </w:r>
          </w:p>
          <w:p w:rsidR="00435EF0" w:rsidRDefault="00435EF0">
            <w:pPr>
              <w:pStyle w:val="TableParagraph"/>
              <w:ind w:left="108" w:right="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EF0">
        <w:trPr>
          <w:trHeight w:val="971"/>
        </w:trPr>
        <w:tc>
          <w:tcPr>
            <w:tcW w:w="1891" w:type="dxa"/>
          </w:tcPr>
          <w:p w:rsidR="00435EF0" w:rsidRDefault="00435EF0">
            <w:pPr>
              <w:pStyle w:val="TableParagraph"/>
              <w:spacing w:befor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5EF0" w:rsidRDefault="00E23C19">
            <w:pPr>
              <w:pStyle w:val="TableParagraph"/>
              <w:ind w:left="638" w:hanging="4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INTERMEDIATE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(MPC)</w:t>
            </w:r>
          </w:p>
        </w:tc>
        <w:tc>
          <w:tcPr>
            <w:tcW w:w="1169" w:type="dxa"/>
          </w:tcPr>
          <w:p w:rsidR="00435EF0" w:rsidRDefault="00435EF0">
            <w:pPr>
              <w:pStyle w:val="TableParagraph"/>
              <w:spacing w:before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5EF0" w:rsidRDefault="00E23C19">
            <w:pPr>
              <w:pStyle w:val="TableParagraph"/>
              <w:ind w:left="307" w:right="3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2971" w:type="dxa"/>
          </w:tcPr>
          <w:p w:rsidR="00435EF0" w:rsidRDefault="00435EF0">
            <w:pPr>
              <w:pStyle w:val="TableParagraph"/>
              <w:ind w:right="2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EF0" w:rsidRDefault="00E23C19">
            <w:pPr>
              <w:pStyle w:val="TableParagraph"/>
              <w:ind w:right="2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Telangana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social welfare</w:t>
            </w:r>
          </w:p>
          <w:p w:rsidR="00435EF0" w:rsidRDefault="00E23C19">
            <w:pPr>
              <w:pStyle w:val="TableParagraph"/>
              <w:ind w:right="2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residential  junior college,</w:t>
            </w:r>
          </w:p>
          <w:p w:rsidR="00435EF0" w:rsidRDefault="00E23C19">
            <w:pPr>
              <w:pStyle w:val="TableParagraph"/>
              <w:ind w:right="2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mittapally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siddipet</w:t>
            </w:r>
            <w:proofErr w:type="spellEnd"/>
          </w:p>
        </w:tc>
        <w:tc>
          <w:tcPr>
            <w:tcW w:w="2340" w:type="dxa"/>
          </w:tcPr>
          <w:p w:rsidR="00435EF0" w:rsidRDefault="00435EF0">
            <w:pPr>
              <w:pStyle w:val="TableParagraph"/>
              <w:spacing w:line="222" w:lineRule="exact"/>
              <w:ind w:right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EF0" w:rsidRDefault="00435EF0">
            <w:pPr>
              <w:pStyle w:val="TableParagraph"/>
              <w:spacing w:line="222" w:lineRule="exact"/>
              <w:ind w:right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EF0" w:rsidRDefault="00E23C19">
            <w:pPr>
              <w:pStyle w:val="TableParagraph"/>
              <w:spacing w:line="222" w:lineRule="exact"/>
              <w:ind w:right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Board of Intermediate</w:t>
            </w:r>
          </w:p>
          <w:p w:rsidR="00435EF0" w:rsidRDefault="00E23C19">
            <w:pPr>
              <w:pStyle w:val="TableParagraph"/>
              <w:spacing w:line="222" w:lineRule="exact"/>
              <w:ind w:right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Education,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Telangana</w:t>
            </w:r>
            <w:proofErr w:type="spellEnd"/>
          </w:p>
        </w:tc>
        <w:tc>
          <w:tcPr>
            <w:tcW w:w="1529" w:type="dxa"/>
          </w:tcPr>
          <w:p w:rsidR="00435EF0" w:rsidRDefault="00435EF0">
            <w:pPr>
              <w:pStyle w:val="TableParagraph"/>
              <w:spacing w:before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5EF0" w:rsidRDefault="00E23C19">
            <w:pPr>
              <w:pStyle w:val="TableParagraph"/>
              <w:ind w:left="108" w:righ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89%</w:t>
            </w:r>
          </w:p>
          <w:p w:rsidR="00435EF0" w:rsidRDefault="00435EF0">
            <w:pPr>
              <w:pStyle w:val="TableParagraph"/>
              <w:ind w:left="108" w:righ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EF0" w:rsidRDefault="00435EF0">
            <w:pPr>
              <w:pStyle w:val="TableParagraph"/>
              <w:ind w:left="108" w:righ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EF0">
        <w:trPr>
          <w:trHeight w:val="729"/>
        </w:trPr>
        <w:tc>
          <w:tcPr>
            <w:tcW w:w="1891" w:type="dxa"/>
          </w:tcPr>
          <w:p w:rsidR="00435EF0" w:rsidRDefault="00435EF0">
            <w:pPr>
              <w:pStyle w:val="TableParagraph"/>
              <w:spacing w:befor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5EF0" w:rsidRDefault="00E23C19">
            <w:pPr>
              <w:pStyle w:val="TableParagraph"/>
              <w:ind w:left="716" w:right="7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SSC</w:t>
            </w:r>
          </w:p>
        </w:tc>
        <w:tc>
          <w:tcPr>
            <w:tcW w:w="1169" w:type="dxa"/>
          </w:tcPr>
          <w:p w:rsidR="00435EF0" w:rsidRDefault="00435EF0">
            <w:pPr>
              <w:pStyle w:val="TableParagraph"/>
              <w:spacing w:befor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5EF0" w:rsidRDefault="00E23C19">
            <w:pPr>
              <w:pStyle w:val="TableParagraph"/>
              <w:ind w:left="307" w:right="3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971" w:type="dxa"/>
          </w:tcPr>
          <w:p w:rsidR="00435EF0" w:rsidRDefault="00E23C19">
            <w:pPr>
              <w:pStyle w:val="TableParagraph"/>
              <w:spacing w:before="123"/>
              <w:ind w:right="2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Telangana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social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welfare  residential school,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mittapally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siddipet</w:t>
            </w:r>
            <w:proofErr w:type="spellEnd"/>
          </w:p>
          <w:p w:rsidR="00435EF0" w:rsidRDefault="00435EF0">
            <w:pPr>
              <w:pStyle w:val="TableParagraph"/>
              <w:spacing w:before="123"/>
              <w:ind w:right="2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435EF0" w:rsidRDefault="00E23C19">
            <w:pPr>
              <w:pStyle w:val="TableParagraph"/>
              <w:ind w:left="161" w:right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Board of Secondary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Education,Telangana</w:t>
            </w:r>
            <w:proofErr w:type="spellEnd"/>
          </w:p>
          <w:p w:rsidR="00435EF0" w:rsidRDefault="00435EF0">
            <w:pPr>
              <w:pStyle w:val="TableParagraph"/>
              <w:spacing w:before="1" w:line="222" w:lineRule="exact"/>
              <w:ind w:left="154" w:right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</w:tcPr>
          <w:p w:rsidR="00435EF0" w:rsidRDefault="00435EF0">
            <w:pPr>
              <w:pStyle w:val="TableParagraph"/>
              <w:spacing w:before="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5EF0" w:rsidRDefault="00E23C19">
            <w:pPr>
              <w:pStyle w:val="TableParagraph"/>
              <w:ind w:right="10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92%</w:t>
            </w:r>
          </w:p>
        </w:tc>
      </w:tr>
    </w:tbl>
    <w:p w:rsidR="00435EF0" w:rsidRDefault="00435EF0">
      <w:pPr>
        <w:pStyle w:val="BodyTex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5EF0" w:rsidRDefault="00E23C19">
      <w:pPr>
        <w:tabs>
          <w:tab w:val="left" w:pos="10010"/>
        </w:tabs>
        <w:spacing w:before="172"/>
        <w:ind w:left="10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FFFFFF"/>
          <w:w w:val="99"/>
          <w:sz w:val="24"/>
          <w:szCs w:val="24"/>
          <w:shd w:val="clear" w:color="auto" w:fill="3E3E3E"/>
        </w:rPr>
        <w:lastRenderedPageBreak/>
        <w:t xml:space="preserve"> </w:t>
      </w:r>
      <w:r>
        <w:rPr>
          <w:rFonts w:ascii="Times New Roman" w:hAnsi="Times New Roman" w:cs="Times New Roman"/>
          <w:b/>
          <w:color w:val="FFFFFF"/>
          <w:sz w:val="24"/>
          <w:szCs w:val="24"/>
          <w:shd w:val="clear" w:color="auto" w:fill="3E3E3E"/>
        </w:rPr>
        <w:t xml:space="preserve"> </w:t>
      </w:r>
      <w:r>
        <w:rPr>
          <w:rFonts w:ascii="Times New Roman" w:hAnsi="Times New Roman" w:cs="Times New Roman"/>
          <w:b/>
          <w:color w:val="FFFFFF"/>
          <w:spacing w:val="-20"/>
          <w:sz w:val="24"/>
          <w:szCs w:val="24"/>
          <w:shd w:val="clear" w:color="auto" w:fill="3E3E3E"/>
        </w:rPr>
        <w:t xml:space="preserve"> </w:t>
      </w:r>
      <w:r w:rsidR="00740E0E">
        <w:rPr>
          <w:rFonts w:ascii="Times New Roman" w:hAnsi="Times New Roman" w:cs="Times New Roman"/>
          <w:b/>
          <w:color w:val="FFFFFF"/>
          <w:spacing w:val="-20"/>
          <w:sz w:val="24"/>
          <w:szCs w:val="24"/>
          <w:shd w:val="clear" w:color="auto" w:fill="3E3E3E"/>
        </w:rPr>
        <w:t>COURSE</w:t>
      </w:r>
      <w:r>
        <w:rPr>
          <w:rFonts w:ascii="Times New Roman" w:hAnsi="Times New Roman" w:cs="Times New Roman"/>
          <w:b/>
          <w:color w:val="FFFFFF"/>
          <w:sz w:val="24"/>
          <w:szCs w:val="24"/>
          <w:shd w:val="clear" w:color="auto" w:fill="3E3E3E"/>
        </w:rPr>
        <w:tab/>
      </w:r>
    </w:p>
    <w:p w:rsidR="00740E0E" w:rsidRDefault="00740E0E" w:rsidP="00740E0E">
      <w:pPr>
        <w:tabs>
          <w:tab w:val="left" w:pos="851"/>
          <w:tab w:val="left" w:pos="852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0E0E" w:rsidRDefault="00740E0E" w:rsidP="00740E0E">
      <w:pPr>
        <w:tabs>
          <w:tab w:val="left" w:pos="851"/>
          <w:tab w:val="left" w:pos="85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40E0E">
        <w:rPr>
          <w:rFonts w:ascii="Times New Roman" w:hAnsi="Times New Roman" w:cs="Times New Roman"/>
          <w:sz w:val="24"/>
          <w:szCs w:val="24"/>
        </w:rPr>
        <w:t>As part of Training</w:t>
      </w:r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740E0E">
        <w:rPr>
          <w:rFonts w:ascii="Times New Roman" w:hAnsi="Times New Roman" w:cs="Times New Roman"/>
          <w:b/>
          <w:sz w:val="24"/>
          <w:szCs w:val="24"/>
        </w:rPr>
        <w:t>MindQ</w:t>
      </w:r>
      <w:proofErr w:type="spellEnd"/>
      <w:r w:rsidRPr="00740E0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740E0E">
        <w:rPr>
          <w:rFonts w:ascii="Times New Roman" w:hAnsi="Times New Roman" w:cs="Times New Roman"/>
          <w:b/>
          <w:sz w:val="24"/>
          <w:szCs w:val="24"/>
        </w:rPr>
        <w:t>Systems</w:t>
      </w:r>
      <w:r>
        <w:rPr>
          <w:rFonts w:ascii="Times New Roman" w:hAnsi="Times New Roman" w:cs="Times New Roman"/>
          <w:b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40E0E">
        <w:rPr>
          <w:rFonts w:ascii="Times New Roman" w:hAnsi="Times New Roman" w:cs="Times New Roman"/>
          <w:sz w:val="24"/>
          <w:szCs w:val="24"/>
        </w:rPr>
        <w:t>I underwent</w:t>
      </w:r>
      <w:r>
        <w:rPr>
          <w:rFonts w:ascii="Times New Roman" w:hAnsi="Times New Roman" w:cs="Times New Roman"/>
          <w:sz w:val="24"/>
          <w:szCs w:val="24"/>
        </w:rPr>
        <w:t xml:space="preserve"> intensive Training on software Testing Requirement and Test Automation as detailed below.</w:t>
      </w:r>
    </w:p>
    <w:p w:rsidR="00774A12" w:rsidRDefault="00774A12" w:rsidP="00740E0E">
      <w:pPr>
        <w:tabs>
          <w:tab w:val="left" w:pos="851"/>
          <w:tab w:val="left" w:pos="852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40E0E" w:rsidRDefault="00774A12" w:rsidP="00774A12">
      <w:pPr>
        <w:pStyle w:val="ListParagraph"/>
        <w:numPr>
          <w:ilvl w:val="0"/>
          <w:numId w:val="14"/>
        </w:numPr>
        <w:tabs>
          <w:tab w:val="left" w:pos="851"/>
          <w:tab w:val="left" w:pos="852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Analysis</w:t>
      </w:r>
    </w:p>
    <w:p w:rsidR="00774A12" w:rsidRDefault="00774A12" w:rsidP="00774A12">
      <w:pPr>
        <w:pStyle w:val="ListParagraph"/>
        <w:numPr>
          <w:ilvl w:val="0"/>
          <w:numId w:val="14"/>
        </w:numPr>
        <w:tabs>
          <w:tab w:val="left" w:pos="851"/>
          <w:tab w:val="left" w:pos="852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Identification of Test Scenarios</w:t>
      </w:r>
    </w:p>
    <w:p w:rsidR="00774A12" w:rsidRDefault="00774A12" w:rsidP="00774A12">
      <w:pPr>
        <w:pStyle w:val="ListParagraph"/>
        <w:numPr>
          <w:ilvl w:val="0"/>
          <w:numId w:val="14"/>
        </w:numPr>
        <w:tabs>
          <w:tab w:val="left" w:pos="851"/>
          <w:tab w:val="left" w:pos="852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Test Case Authoring</w:t>
      </w:r>
    </w:p>
    <w:p w:rsidR="00774A12" w:rsidRDefault="00774A12" w:rsidP="00774A12">
      <w:pPr>
        <w:pStyle w:val="ListParagraph"/>
        <w:numPr>
          <w:ilvl w:val="0"/>
          <w:numId w:val="14"/>
        </w:numPr>
        <w:tabs>
          <w:tab w:val="left" w:pos="851"/>
          <w:tab w:val="left" w:pos="852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Test Case Design Techniques</w:t>
      </w:r>
    </w:p>
    <w:p w:rsidR="00774A12" w:rsidRDefault="00774A12" w:rsidP="00774A12">
      <w:pPr>
        <w:pStyle w:val="ListParagraph"/>
        <w:numPr>
          <w:ilvl w:val="0"/>
          <w:numId w:val="14"/>
        </w:numPr>
        <w:tabs>
          <w:tab w:val="left" w:pos="851"/>
          <w:tab w:val="left" w:pos="852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Test Execution</w:t>
      </w:r>
    </w:p>
    <w:p w:rsidR="00774A12" w:rsidRDefault="00774A12" w:rsidP="00774A12">
      <w:pPr>
        <w:pStyle w:val="ListParagraph"/>
        <w:numPr>
          <w:ilvl w:val="0"/>
          <w:numId w:val="14"/>
        </w:numPr>
        <w:tabs>
          <w:tab w:val="left" w:pos="851"/>
          <w:tab w:val="left" w:pos="852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Reporting and Tracking Defects</w:t>
      </w:r>
    </w:p>
    <w:p w:rsidR="00774A12" w:rsidRDefault="00774A12" w:rsidP="00774A12">
      <w:pPr>
        <w:pStyle w:val="ListParagraph"/>
        <w:numPr>
          <w:ilvl w:val="0"/>
          <w:numId w:val="14"/>
        </w:numPr>
        <w:tabs>
          <w:tab w:val="left" w:pos="851"/>
          <w:tab w:val="left" w:pos="852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Working with Configuration Management Tools</w:t>
      </w:r>
    </w:p>
    <w:p w:rsidR="00435EF0" w:rsidRDefault="00435EF0" w:rsidP="00774A12">
      <w:pPr>
        <w:pStyle w:val="BodyText"/>
        <w:spacing w:before="9"/>
        <w:rPr>
          <w:rFonts w:ascii="Times New Roman" w:hAnsi="Times New Roman" w:cs="Times New Roman"/>
          <w:sz w:val="24"/>
          <w:szCs w:val="24"/>
        </w:rPr>
      </w:pPr>
    </w:p>
    <w:p w:rsidR="00435EF0" w:rsidRDefault="00E23C19">
      <w:pPr>
        <w:pStyle w:val="Heading1"/>
        <w:tabs>
          <w:tab w:val="left" w:pos="1001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FFFF"/>
          <w:w w:val="99"/>
          <w:sz w:val="24"/>
          <w:szCs w:val="24"/>
          <w:shd w:val="clear" w:color="auto" w:fill="3E3E3E"/>
        </w:rPr>
        <w:t xml:space="preserve"> </w:t>
      </w:r>
      <w:r>
        <w:rPr>
          <w:rFonts w:ascii="Times New Roman" w:hAnsi="Times New Roman" w:cs="Times New Roman"/>
          <w:color w:val="FFFFFF"/>
          <w:sz w:val="24"/>
          <w:szCs w:val="24"/>
          <w:shd w:val="clear" w:color="auto" w:fill="3E3E3E"/>
        </w:rPr>
        <w:t xml:space="preserve"> </w:t>
      </w:r>
      <w:r>
        <w:rPr>
          <w:rFonts w:ascii="Times New Roman" w:hAnsi="Times New Roman" w:cs="Times New Roman"/>
          <w:color w:val="FFFFFF"/>
          <w:spacing w:val="-20"/>
          <w:sz w:val="24"/>
          <w:szCs w:val="24"/>
          <w:shd w:val="clear" w:color="auto" w:fill="3E3E3E"/>
        </w:rPr>
        <w:t xml:space="preserve"> </w:t>
      </w:r>
      <w:r w:rsidR="00774A12">
        <w:rPr>
          <w:rFonts w:ascii="Times New Roman" w:hAnsi="Times New Roman" w:cs="Times New Roman"/>
          <w:color w:val="FFFFFF"/>
          <w:sz w:val="24"/>
          <w:szCs w:val="24"/>
          <w:shd w:val="clear" w:color="auto" w:fill="3E3E3E"/>
        </w:rPr>
        <w:t>SKILLS PROFILE</w:t>
      </w:r>
      <w:r>
        <w:rPr>
          <w:rFonts w:ascii="Times New Roman" w:hAnsi="Times New Roman" w:cs="Times New Roman"/>
          <w:color w:val="FFFFFF"/>
          <w:sz w:val="24"/>
          <w:szCs w:val="24"/>
          <w:shd w:val="clear" w:color="auto" w:fill="3E3E3E"/>
        </w:rPr>
        <w:tab/>
      </w:r>
    </w:p>
    <w:p w:rsidR="00435EF0" w:rsidRDefault="00435EF0">
      <w:pPr>
        <w:pStyle w:val="BodyText"/>
        <w:spacing w:before="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5EF0" w:rsidRDefault="00774A12">
      <w:pPr>
        <w:pStyle w:val="ListParagraph"/>
        <w:numPr>
          <w:ilvl w:val="0"/>
          <w:numId w:val="1"/>
        </w:numPr>
        <w:tabs>
          <w:tab w:val="left" w:pos="851"/>
          <w:tab w:val="left" w:pos="852"/>
          <w:tab w:val="left" w:pos="3731"/>
        </w:tabs>
        <w:spacing w:before="0"/>
        <w:ind w:hanging="36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Testing Tools</w:t>
      </w:r>
      <w:r w:rsidR="00E23C1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: selenium,</w:t>
      </w:r>
      <w:r w:rsidR="00043F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3FA0">
        <w:rPr>
          <w:rFonts w:ascii="Times New Roman" w:hAnsi="Times New Roman" w:cs="Times New Roman"/>
          <w:sz w:val="24"/>
          <w:szCs w:val="24"/>
        </w:rPr>
        <w:t>WebD</w:t>
      </w:r>
      <w:r>
        <w:rPr>
          <w:rFonts w:ascii="Times New Roman" w:hAnsi="Times New Roman" w:cs="Times New Roman"/>
          <w:sz w:val="24"/>
          <w:szCs w:val="24"/>
        </w:rPr>
        <w:t>river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="00043F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TestNG</w:t>
      </w:r>
      <w:proofErr w:type="spellEnd"/>
      <w:r w:rsidR="00E23C1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5EF0" w:rsidRDefault="00774A12">
      <w:pPr>
        <w:pStyle w:val="ListParagraph"/>
        <w:numPr>
          <w:ilvl w:val="0"/>
          <w:numId w:val="1"/>
        </w:numPr>
        <w:tabs>
          <w:tab w:val="left" w:pos="851"/>
          <w:tab w:val="left" w:pos="852"/>
          <w:tab w:val="left" w:pos="3731"/>
        </w:tabs>
        <w:spacing w:before="0"/>
        <w:ind w:hanging="36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Programming Languages     </w:t>
      </w:r>
      <w:r w:rsidR="00E23C1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: C and Core java</w:t>
      </w:r>
    </w:p>
    <w:p w:rsidR="00774A12" w:rsidRDefault="00774A12" w:rsidP="00774A12">
      <w:pPr>
        <w:pStyle w:val="Heading1"/>
        <w:tabs>
          <w:tab w:val="left" w:pos="1001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FFFF"/>
          <w:w w:val="99"/>
          <w:sz w:val="24"/>
          <w:szCs w:val="24"/>
          <w:shd w:val="clear" w:color="auto" w:fill="3E3E3E"/>
        </w:rPr>
        <w:t xml:space="preserve"> </w:t>
      </w:r>
      <w:r>
        <w:rPr>
          <w:rFonts w:ascii="Times New Roman" w:hAnsi="Times New Roman" w:cs="Times New Roman"/>
          <w:color w:val="FFFFFF"/>
          <w:sz w:val="24"/>
          <w:szCs w:val="24"/>
          <w:shd w:val="clear" w:color="auto" w:fill="3E3E3E"/>
        </w:rPr>
        <w:t xml:space="preserve"> </w:t>
      </w:r>
      <w:r>
        <w:rPr>
          <w:rFonts w:ascii="Times New Roman" w:hAnsi="Times New Roman" w:cs="Times New Roman"/>
          <w:color w:val="FFFFFF"/>
          <w:spacing w:val="-20"/>
          <w:sz w:val="24"/>
          <w:szCs w:val="24"/>
          <w:shd w:val="clear" w:color="auto" w:fill="3E3E3E"/>
        </w:rPr>
        <w:t xml:space="preserve"> </w:t>
      </w:r>
      <w:r>
        <w:rPr>
          <w:rFonts w:ascii="Times New Roman" w:hAnsi="Times New Roman" w:cs="Times New Roman"/>
          <w:color w:val="FFFFFF"/>
          <w:sz w:val="24"/>
          <w:szCs w:val="24"/>
          <w:shd w:val="clear" w:color="auto" w:fill="3E3E3E"/>
        </w:rPr>
        <w:t>TECHNICAL SKILLS</w:t>
      </w:r>
      <w:r>
        <w:rPr>
          <w:rFonts w:ascii="Times New Roman" w:hAnsi="Times New Roman" w:cs="Times New Roman"/>
          <w:color w:val="FFFFFF"/>
          <w:sz w:val="24"/>
          <w:szCs w:val="24"/>
          <w:shd w:val="clear" w:color="auto" w:fill="3E3E3E"/>
        </w:rPr>
        <w:tab/>
      </w:r>
    </w:p>
    <w:p w:rsidR="009649EF" w:rsidRDefault="009649EF" w:rsidP="00774A12">
      <w:pPr>
        <w:pStyle w:val="ListParagraph"/>
        <w:tabs>
          <w:tab w:val="left" w:pos="851"/>
          <w:tab w:val="left" w:pos="852"/>
          <w:tab w:val="left" w:pos="3731"/>
        </w:tabs>
        <w:spacing w:before="0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74A12" w:rsidRDefault="00774A12" w:rsidP="00B90547">
      <w:pPr>
        <w:pStyle w:val="ListParagraph"/>
        <w:numPr>
          <w:ilvl w:val="0"/>
          <w:numId w:val="20"/>
        </w:numPr>
        <w:tabs>
          <w:tab w:val="left" w:pos="851"/>
          <w:tab w:val="left" w:pos="852"/>
          <w:tab w:val="left" w:pos="3731"/>
        </w:tabs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Web Technologies                 :HTML, Java Script</w:t>
      </w:r>
    </w:p>
    <w:p w:rsidR="00774A12" w:rsidRDefault="00774A12" w:rsidP="00B90547">
      <w:pPr>
        <w:pStyle w:val="ListParagraph"/>
        <w:numPr>
          <w:ilvl w:val="0"/>
          <w:numId w:val="20"/>
        </w:numPr>
        <w:tabs>
          <w:tab w:val="left" w:pos="851"/>
          <w:tab w:val="left" w:pos="852"/>
          <w:tab w:val="left" w:pos="3731"/>
        </w:tabs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Programming Language        :core java</w:t>
      </w:r>
    </w:p>
    <w:p w:rsidR="009649EF" w:rsidRDefault="009649EF" w:rsidP="009649EF">
      <w:pPr>
        <w:pStyle w:val="ListParagraph"/>
        <w:tabs>
          <w:tab w:val="left" w:pos="851"/>
          <w:tab w:val="left" w:pos="852"/>
          <w:tab w:val="left" w:pos="3731"/>
        </w:tabs>
        <w:spacing w:before="0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35EF0" w:rsidRDefault="00E23C19">
      <w:pPr>
        <w:pStyle w:val="Heading1"/>
        <w:tabs>
          <w:tab w:val="left" w:pos="10010"/>
        </w:tabs>
        <w:spacing w:before="7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FFFF"/>
          <w:spacing w:val="28"/>
          <w:w w:val="99"/>
          <w:sz w:val="24"/>
          <w:szCs w:val="24"/>
          <w:shd w:val="clear" w:color="auto" w:fill="3E3E3E"/>
        </w:rPr>
        <w:t xml:space="preserve"> ACHIEVEMENTS</w:t>
      </w:r>
      <w:r>
        <w:rPr>
          <w:rFonts w:ascii="Times New Roman" w:hAnsi="Times New Roman" w:cs="Times New Roman"/>
          <w:color w:val="FFFFFF"/>
          <w:sz w:val="24"/>
          <w:szCs w:val="24"/>
          <w:shd w:val="clear" w:color="auto" w:fill="3E3E3E"/>
        </w:rPr>
        <w:tab/>
      </w:r>
    </w:p>
    <w:p w:rsidR="00435EF0" w:rsidRDefault="00435EF0">
      <w:pPr>
        <w:pStyle w:val="BodyText"/>
        <w:spacing w:before="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5EF0" w:rsidRDefault="00E23C19">
      <w:pPr>
        <w:pStyle w:val="ListParagraph"/>
        <w:numPr>
          <w:ilvl w:val="0"/>
          <w:numId w:val="1"/>
        </w:numPr>
        <w:tabs>
          <w:tab w:val="left" w:pos="851"/>
          <w:tab w:val="left" w:pos="852"/>
        </w:tabs>
        <w:spacing w:before="0"/>
        <w:ind w:left="8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Presented the paper on recent Advancements and technology at </w:t>
      </w:r>
      <w:proofErr w:type="spellStart"/>
      <w:r>
        <w:rPr>
          <w:rFonts w:ascii="Times New Roman" w:hAnsi="Times New Roman" w:cs="Times New Roman"/>
          <w:sz w:val="24"/>
          <w:szCs w:val="24"/>
        </w:rPr>
        <w:t>siddhartha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Institute of technology and sciences. </w:t>
      </w:r>
    </w:p>
    <w:p w:rsidR="00435EF0" w:rsidRDefault="00E23C19">
      <w:pPr>
        <w:pStyle w:val="ListParagraph"/>
        <w:numPr>
          <w:ilvl w:val="0"/>
          <w:numId w:val="1"/>
        </w:numPr>
        <w:tabs>
          <w:tab w:val="left" w:pos="851"/>
          <w:tab w:val="left" w:pos="852"/>
        </w:tabs>
        <w:spacing w:before="119"/>
        <w:ind w:left="8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Participated seminar on electronic toll collection on </w:t>
      </w:r>
      <w:proofErr w:type="spellStart"/>
      <w:r>
        <w:rPr>
          <w:rFonts w:ascii="Times New Roman" w:hAnsi="Times New Roman" w:cs="Times New Roman"/>
          <w:sz w:val="24"/>
          <w:szCs w:val="24"/>
        </w:rPr>
        <w:t>siddhartha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Institute of technology and sciences. </w:t>
      </w:r>
    </w:p>
    <w:p w:rsidR="00435EF0" w:rsidRDefault="00E23C19">
      <w:pPr>
        <w:pStyle w:val="ListParagraph"/>
        <w:numPr>
          <w:ilvl w:val="0"/>
          <w:numId w:val="1"/>
        </w:numPr>
        <w:tabs>
          <w:tab w:val="left" w:pos="851"/>
          <w:tab w:val="left" w:pos="852"/>
        </w:tabs>
        <w:ind w:left="8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Participated project seminar on Analog se</w:t>
      </w:r>
      <w:r>
        <w:rPr>
          <w:rFonts w:ascii="Times New Roman" w:hAnsi="Times New Roman" w:cs="Times New Roman"/>
          <w:sz w:val="24"/>
          <w:szCs w:val="24"/>
        </w:rPr>
        <w:t xml:space="preserve">nsors at </w:t>
      </w:r>
      <w:proofErr w:type="spellStart"/>
      <w:r>
        <w:rPr>
          <w:rFonts w:ascii="Times New Roman" w:hAnsi="Times New Roman" w:cs="Times New Roman"/>
          <w:sz w:val="24"/>
          <w:szCs w:val="24"/>
        </w:rPr>
        <w:t>siddhartha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Institute of technology and sciences. </w:t>
      </w:r>
    </w:p>
    <w:p w:rsidR="00435EF0" w:rsidRDefault="00E23C19">
      <w:pPr>
        <w:pStyle w:val="Heading1"/>
        <w:tabs>
          <w:tab w:val="left" w:pos="10010"/>
        </w:tabs>
        <w:jc w:val="both"/>
        <w:rPr>
          <w:rFonts w:ascii="Times New Roman" w:hAnsi="Times New Roman" w:cs="Times New Roman"/>
          <w:color w:val="FFFFFF"/>
          <w:sz w:val="24"/>
          <w:szCs w:val="24"/>
          <w:shd w:val="clear" w:color="auto" w:fill="3E3E3E"/>
        </w:rPr>
      </w:pPr>
      <w:r>
        <w:rPr>
          <w:rFonts w:ascii="Times New Roman" w:hAnsi="Times New Roman" w:cs="Times New Roman"/>
          <w:color w:val="FFFFFF"/>
          <w:w w:val="99"/>
          <w:sz w:val="24"/>
          <w:szCs w:val="24"/>
          <w:shd w:val="clear" w:color="auto" w:fill="3E3E3E"/>
        </w:rPr>
        <w:t xml:space="preserve"> </w:t>
      </w:r>
      <w:r>
        <w:rPr>
          <w:rFonts w:ascii="Times New Roman" w:hAnsi="Times New Roman" w:cs="Times New Roman"/>
          <w:color w:val="FFFFFF"/>
          <w:spacing w:val="28"/>
          <w:sz w:val="24"/>
          <w:szCs w:val="24"/>
          <w:shd w:val="clear" w:color="auto" w:fill="3E3E3E"/>
        </w:rPr>
        <w:t xml:space="preserve"> PROJECT PROFILE</w:t>
      </w:r>
      <w:r>
        <w:rPr>
          <w:rFonts w:ascii="Times New Roman" w:hAnsi="Times New Roman" w:cs="Times New Roman"/>
          <w:color w:val="FFFFFF"/>
          <w:sz w:val="24"/>
          <w:szCs w:val="24"/>
          <w:shd w:val="clear" w:color="auto" w:fill="3E3E3E"/>
        </w:rPr>
        <w:tab/>
      </w:r>
    </w:p>
    <w:p w:rsidR="00435EF0" w:rsidRDefault="00435EF0">
      <w:pPr>
        <w:pStyle w:val="Heading1"/>
        <w:tabs>
          <w:tab w:val="left" w:pos="10010"/>
        </w:tabs>
        <w:ind w:left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9649EF" w:rsidRDefault="00E23C19" w:rsidP="00B90547">
      <w:pPr>
        <w:pStyle w:val="Heading1"/>
        <w:numPr>
          <w:ilvl w:val="0"/>
          <w:numId w:val="21"/>
        </w:numPr>
        <w:tabs>
          <w:tab w:val="left" w:pos="10010"/>
        </w:tabs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Developing a major project on Design and impl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ementation of high speed and low area </w:t>
      </w:r>
      <w:proofErr w:type="gramStart"/>
      <w:r w:rsidR="00B90547">
        <w:rPr>
          <w:rFonts w:ascii="Times New Roman" w:hAnsi="Times New Roman" w:cs="Times New Roman"/>
          <w:b w:val="0"/>
          <w:bCs w:val="0"/>
          <w:sz w:val="24"/>
          <w:szCs w:val="24"/>
        </w:rPr>
        <w:t>Develope</w:t>
      </w:r>
      <w:r w:rsidR="009649EF">
        <w:rPr>
          <w:rFonts w:ascii="Times New Roman" w:hAnsi="Times New Roman" w:cs="Times New Roman"/>
          <w:b w:val="0"/>
          <w:bCs w:val="0"/>
          <w:sz w:val="24"/>
          <w:szCs w:val="24"/>
        </w:rPr>
        <w:t>d</w:t>
      </w:r>
      <w:proofErr w:type="gramEnd"/>
      <w:r w:rsidR="009649E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a mini project on Analog sensors</w:t>
      </w:r>
    </w:p>
    <w:p w:rsidR="009649EF" w:rsidRDefault="009649EF" w:rsidP="00B90547">
      <w:pPr>
        <w:pStyle w:val="Heading1"/>
        <w:numPr>
          <w:ilvl w:val="0"/>
          <w:numId w:val="21"/>
        </w:numPr>
        <w:tabs>
          <w:tab w:val="left" w:pos="10010"/>
        </w:tabs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The main objective of this project is to develop an embedded system based application to monitor as electronic eye using LDR. </w:t>
      </w:r>
    </w:p>
    <w:p w:rsidR="009649EF" w:rsidRDefault="009649EF" w:rsidP="00B90547">
      <w:pPr>
        <w:pStyle w:val="Heading1"/>
        <w:numPr>
          <w:ilvl w:val="0"/>
          <w:numId w:val="21"/>
        </w:numPr>
        <w:tabs>
          <w:tab w:val="left" w:pos="10010"/>
        </w:tabs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It has been developed by integrating features of all the hardware components used. </w:t>
      </w:r>
    </w:p>
    <w:p w:rsidR="00B90547" w:rsidRDefault="00B90547" w:rsidP="00B90547">
      <w:pPr>
        <w:pStyle w:val="Heading1"/>
        <w:tabs>
          <w:tab w:val="left" w:pos="10010"/>
        </w:tabs>
        <w:ind w:left="463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435EF0" w:rsidRDefault="00435EF0">
      <w:pPr>
        <w:pStyle w:val="BodyText"/>
        <w:spacing w:before="11"/>
        <w:jc w:val="both"/>
        <w:rPr>
          <w:rFonts w:ascii="Times New Roman" w:hAnsi="Times New Roman" w:cs="Times New Roman"/>
          <w:sz w:val="24"/>
          <w:szCs w:val="24"/>
        </w:rPr>
      </w:pPr>
    </w:p>
    <w:p w:rsidR="00435EF0" w:rsidRPr="009649EF" w:rsidRDefault="00E23C19" w:rsidP="009649EF">
      <w:pPr>
        <w:pStyle w:val="Heading1"/>
        <w:tabs>
          <w:tab w:val="left" w:pos="10010"/>
        </w:tabs>
        <w:jc w:val="both"/>
        <w:rPr>
          <w:rFonts w:ascii="Times New Roman" w:hAnsi="Times New Roman" w:cs="Times New Roman"/>
          <w:color w:val="FFFFFF"/>
          <w:sz w:val="24"/>
          <w:szCs w:val="24"/>
          <w:shd w:val="clear" w:color="auto" w:fill="3E3E3E"/>
        </w:rPr>
      </w:pPr>
      <w:r>
        <w:rPr>
          <w:rFonts w:ascii="Times New Roman" w:hAnsi="Times New Roman" w:cs="Times New Roman"/>
          <w:color w:val="FFFFFF"/>
          <w:w w:val="99"/>
          <w:sz w:val="24"/>
          <w:szCs w:val="24"/>
          <w:shd w:val="clear" w:color="auto" w:fill="3E3E3E"/>
        </w:rPr>
        <w:t xml:space="preserve"> </w:t>
      </w:r>
      <w:r>
        <w:rPr>
          <w:rFonts w:ascii="Times New Roman" w:hAnsi="Times New Roman" w:cs="Times New Roman"/>
          <w:color w:val="FFFFFF"/>
          <w:sz w:val="24"/>
          <w:szCs w:val="24"/>
          <w:shd w:val="clear" w:color="auto" w:fill="3E3E3E"/>
        </w:rPr>
        <w:t xml:space="preserve"> </w:t>
      </w:r>
      <w:r>
        <w:rPr>
          <w:rFonts w:ascii="Times New Roman" w:hAnsi="Times New Roman" w:cs="Times New Roman"/>
          <w:color w:val="FFFFFF"/>
          <w:spacing w:val="26"/>
          <w:sz w:val="24"/>
          <w:szCs w:val="24"/>
          <w:shd w:val="clear" w:color="auto" w:fill="3E3E3E"/>
        </w:rPr>
        <w:t xml:space="preserve"> PERSONAL SKILLS</w:t>
      </w:r>
      <w:r>
        <w:rPr>
          <w:rFonts w:ascii="Times New Roman" w:hAnsi="Times New Roman" w:cs="Times New Roman"/>
          <w:color w:val="FFFFFF"/>
          <w:sz w:val="24"/>
          <w:szCs w:val="24"/>
          <w:shd w:val="clear" w:color="auto" w:fill="3E3E3E"/>
        </w:rPr>
        <w:tab/>
      </w:r>
    </w:p>
    <w:p w:rsidR="009649EF" w:rsidRDefault="009649EF" w:rsidP="002537BF">
      <w:pPr>
        <w:pStyle w:val="BodyText"/>
        <w:spacing w:before="5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90547" w:rsidRPr="00B90547" w:rsidRDefault="009649EF" w:rsidP="00B90547">
      <w:pPr>
        <w:pStyle w:val="BodyText"/>
        <w:numPr>
          <w:ilvl w:val="0"/>
          <w:numId w:val="15"/>
        </w:numPr>
        <w:spacing w:before="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Hard working and Positive Minded.</w:t>
      </w:r>
      <w:bookmarkStart w:id="0" w:name="_GoBack"/>
      <w:bookmarkEnd w:id="0"/>
    </w:p>
    <w:p w:rsidR="009649EF" w:rsidRDefault="009649EF" w:rsidP="009649EF">
      <w:pPr>
        <w:pStyle w:val="BodyText"/>
        <w:numPr>
          <w:ilvl w:val="0"/>
          <w:numId w:val="15"/>
        </w:numPr>
        <w:spacing w:before="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Good at analytical Skills.</w:t>
      </w:r>
    </w:p>
    <w:p w:rsidR="009649EF" w:rsidRDefault="009649EF" w:rsidP="009649EF">
      <w:pPr>
        <w:pStyle w:val="BodyText"/>
        <w:numPr>
          <w:ilvl w:val="0"/>
          <w:numId w:val="15"/>
        </w:numPr>
        <w:spacing w:before="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Flexible to any environments.</w:t>
      </w:r>
    </w:p>
    <w:p w:rsidR="009649EF" w:rsidRDefault="009649EF" w:rsidP="009649EF">
      <w:pPr>
        <w:pStyle w:val="BodyText"/>
        <w:numPr>
          <w:ilvl w:val="0"/>
          <w:numId w:val="15"/>
        </w:numPr>
        <w:spacing w:before="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Smart Working.</w:t>
      </w:r>
    </w:p>
    <w:p w:rsidR="009649EF" w:rsidRDefault="009649EF" w:rsidP="009649EF">
      <w:pPr>
        <w:pStyle w:val="BodyText"/>
        <w:numPr>
          <w:ilvl w:val="0"/>
          <w:numId w:val="15"/>
        </w:numPr>
        <w:spacing w:before="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Willing to learn new things.</w:t>
      </w:r>
    </w:p>
    <w:p w:rsidR="009649EF" w:rsidRDefault="009649EF" w:rsidP="009649EF">
      <w:pPr>
        <w:pStyle w:val="BodyText"/>
        <w:spacing w:before="5"/>
        <w:jc w:val="both"/>
        <w:rPr>
          <w:rFonts w:ascii="Times New Roman" w:hAnsi="Times New Roman" w:cs="Times New Roman"/>
          <w:sz w:val="24"/>
          <w:szCs w:val="24"/>
        </w:rPr>
      </w:pPr>
    </w:p>
    <w:p w:rsidR="009649EF" w:rsidRDefault="009649EF" w:rsidP="009649EF">
      <w:pPr>
        <w:pStyle w:val="BodyText"/>
        <w:spacing w:before="5"/>
        <w:jc w:val="both"/>
        <w:rPr>
          <w:rFonts w:ascii="Times New Roman" w:hAnsi="Times New Roman" w:cs="Times New Roman"/>
          <w:sz w:val="24"/>
          <w:szCs w:val="24"/>
        </w:rPr>
      </w:pPr>
    </w:p>
    <w:p w:rsidR="009649EF" w:rsidRDefault="009649EF" w:rsidP="009649EF">
      <w:pPr>
        <w:pStyle w:val="BodyText"/>
        <w:spacing w:before="5"/>
        <w:jc w:val="both"/>
        <w:rPr>
          <w:rFonts w:ascii="Times New Roman" w:hAnsi="Times New Roman" w:cs="Times New Roman"/>
          <w:sz w:val="24"/>
          <w:szCs w:val="24"/>
        </w:rPr>
      </w:pPr>
    </w:p>
    <w:p w:rsidR="00B90547" w:rsidRDefault="00B90547" w:rsidP="009649EF">
      <w:pPr>
        <w:pStyle w:val="BodyText"/>
        <w:spacing w:before="5"/>
        <w:jc w:val="both"/>
        <w:rPr>
          <w:rFonts w:ascii="Times New Roman" w:hAnsi="Times New Roman" w:cs="Times New Roman"/>
          <w:sz w:val="24"/>
          <w:szCs w:val="24"/>
        </w:rPr>
      </w:pPr>
    </w:p>
    <w:p w:rsidR="00435EF0" w:rsidRDefault="00E23C19">
      <w:pPr>
        <w:pStyle w:val="Heading1"/>
        <w:tabs>
          <w:tab w:val="left" w:pos="10010"/>
        </w:tabs>
        <w:spacing w:before="99"/>
        <w:jc w:val="both"/>
        <w:rPr>
          <w:rFonts w:ascii="Times New Roman" w:hAnsi="Times New Roman" w:cs="Times New Roman"/>
          <w:color w:val="FFFFFF"/>
          <w:spacing w:val="22"/>
          <w:sz w:val="24"/>
          <w:szCs w:val="24"/>
          <w:shd w:val="clear" w:color="auto" w:fill="3E3E3E"/>
        </w:rPr>
      </w:pPr>
      <w:r>
        <w:rPr>
          <w:rFonts w:ascii="Times New Roman" w:hAnsi="Times New Roman" w:cs="Times New Roman"/>
          <w:color w:val="FFFFFF"/>
          <w:w w:val="99"/>
          <w:sz w:val="24"/>
          <w:szCs w:val="24"/>
          <w:shd w:val="clear" w:color="auto" w:fill="3E3E3E"/>
        </w:rPr>
        <w:t xml:space="preserve"> </w:t>
      </w:r>
      <w:r>
        <w:rPr>
          <w:rFonts w:ascii="Times New Roman" w:hAnsi="Times New Roman" w:cs="Times New Roman"/>
          <w:color w:val="FFFFFF"/>
          <w:sz w:val="24"/>
          <w:szCs w:val="24"/>
          <w:shd w:val="clear" w:color="auto" w:fill="3E3E3E"/>
        </w:rPr>
        <w:t xml:space="preserve">  </w:t>
      </w:r>
      <w:r>
        <w:rPr>
          <w:rFonts w:ascii="Times New Roman" w:hAnsi="Times New Roman" w:cs="Times New Roman"/>
          <w:color w:val="FFFFFF"/>
          <w:spacing w:val="-20"/>
          <w:sz w:val="24"/>
          <w:szCs w:val="24"/>
          <w:shd w:val="clear" w:color="auto" w:fill="3E3E3E"/>
        </w:rPr>
        <w:t xml:space="preserve"> </w:t>
      </w:r>
      <w:r w:rsidR="002537BF">
        <w:rPr>
          <w:rFonts w:ascii="Times New Roman" w:hAnsi="Times New Roman" w:cs="Times New Roman"/>
          <w:color w:val="FFFFFF"/>
          <w:spacing w:val="-20"/>
          <w:sz w:val="24"/>
          <w:szCs w:val="24"/>
          <w:shd w:val="clear" w:color="auto" w:fill="3E3E3E"/>
        </w:rPr>
        <w:t>INTERESTS</w:t>
      </w:r>
      <w:r>
        <w:rPr>
          <w:rFonts w:ascii="Times New Roman" w:hAnsi="Times New Roman" w:cs="Times New Roman"/>
          <w:color w:val="FFFFFF"/>
          <w:spacing w:val="22"/>
          <w:sz w:val="24"/>
          <w:szCs w:val="24"/>
          <w:shd w:val="clear" w:color="auto" w:fill="3E3E3E"/>
        </w:rPr>
        <w:tab/>
      </w:r>
    </w:p>
    <w:p w:rsidR="00435EF0" w:rsidRDefault="00435EF0">
      <w:pPr>
        <w:pStyle w:val="Heading1"/>
        <w:tabs>
          <w:tab w:val="left" w:pos="10010"/>
        </w:tabs>
        <w:spacing w:before="99"/>
        <w:jc w:val="both"/>
        <w:rPr>
          <w:rFonts w:ascii="Times New Roman" w:hAnsi="Times New Roman" w:cs="Times New Roman"/>
          <w:color w:val="FFFFFF"/>
          <w:spacing w:val="22"/>
          <w:sz w:val="24"/>
          <w:szCs w:val="24"/>
          <w:shd w:val="clear" w:color="auto" w:fill="3E3E3E"/>
        </w:rPr>
      </w:pPr>
    </w:p>
    <w:p w:rsidR="00435EF0" w:rsidRDefault="002537BF">
      <w:pPr>
        <w:pStyle w:val="Heading1"/>
        <w:numPr>
          <w:ilvl w:val="0"/>
          <w:numId w:val="4"/>
        </w:numPr>
        <w:tabs>
          <w:tab w:val="left" w:pos="10010"/>
        </w:tabs>
        <w:spacing w:before="9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Socializing :Volunteer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Works</w:t>
      </w:r>
    </w:p>
    <w:p w:rsidR="00435EF0" w:rsidRDefault="002537BF">
      <w:pPr>
        <w:pStyle w:val="Heading1"/>
        <w:numPr>
          <w:ilvl w:val="0"/>
          <w:numId w:val="4"/>
        </w:numPr>
        <w:tabs>
          <w:tab w:val="left" w:pos="10010"/>
        </w:tabs>
        <w:spacing w:before="9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Sports         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:Walking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>,</w:t>
      </w:r>
      <w:r w:rsidR="00B9054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Exercise,</w:t>
      </w:r>
      <w:r w:rsidR="00B9054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Running.</w:t>
      </w:r>
    </w:p>
    <w:p w:rsidR="00435EF0" w:rsidRPr="002537BF" w:rsidRDefault="002537BF" w:rsidP="002537BF">
      <w:pPr>
        <w:pStyle w:val="Heading1"/>
        <w:numPr>
          <w:ilvl w:val="0"/>
          <w:numId w:val="4"/>
        </w:numPr>
        <w:tabs>
          <w:tab w:val="left" w:pos="10010"/>
        </w:tabs>
        <w:spacing w:before="9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Music         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:Playing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>,</w:t>
      </w:r>
      <w:r w:rsidR="00B9054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Listening.</w:t>
      </w:r>
    </w:p>
    <w:p w:rsidR="002537BF" w:rsidRDefault="002537BF" w:rsidP="002537BF">
      <w:pPr>
        <w:pStyle w:val="Heading1"/>
        <w:numPr>
          <w:ilvl w:val="0"/>
          <w:numId w:val="4"/>
        </w:numPr>
        <w:tabs>
          <w:tab w:val="left" w:pos="10010"/>
        </w:tabs>
        <w:spacing w:before="9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Travelling.</w:t>
      </w:r>
      <w:proofErr w:type="gramEnd"/>
    </w:p>
    <w:p w:rsidR="002537BF" w:rsidRPr="002537BF" w:rsidRDefault="002537BF" w:rsidP="002537BF">
      <w:pPr>
        <w:pStyle w:val="Heading1"/>
        <w:numPr>
          <w:ilvl w:val="0"/>
          <w:numId w:val="4"/>
        </w:numPr>
        <w:tabs>
          <w:tab w:val="left" w:pos="10010"/>
        </w:tabs>
        <w:spacing w:before="99"/>
        <w:jc w:val="both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2537BF">
        <w:rPr>
          <w:rFonts w:ascii="Times New Roman" w:hAnsi="Times New Roman" w:cs="Times New Roman"/>
          <w:b w:val="0"/>
          <w:sz w:val="24"/>
          <w:szCs w:val="24"/>
        </w:rPr>
        <w:t>Dancing</w:t>
      </w:r>
      <w:r>
        <w:rPr>
          <w:rFonts w:ascii="Times New Roman" w:hAnsi="Times New Roman" w:cs="Times New Roman"/>
          <w:b w:val="0"/>
          <w:sz w:val="24"/>
          <w:szCs w:val="24"/>
        </w:rPr>
        <w:t>.</w:t>
      </w:r>
      <w:proofErr w:type="gramEnd"/>
    </w:p>
    <w:p w:rsidR="00435EF0" w:rsidRDefault="00E23C19">
      <w:pPr>
        <w:pStyle w:val="Heading1"/>
        <w:jc w:val="both"/>
        <w:rPr>
          <w:rFonts w:ascii="Times New Roman" w:hAnsi="Times New Roman" w:cs="Times New Roman"/>
          <w:color w:val="FFFFFF"/>
          <w:spacing w:val="-20"/>
          <w:sz w:val="24"/>
          <w:szCs w:val="24"/>
          <w:shd w:val="clear" w:color="FFFFFF" w:fill="3E3E3E"/>
        </w:rPr>
      </w:pPr>
      <w:r>
        <w:rPr>
          <w:rFonts w:ascii="Times New Roman" w:hAnsi="Times New Roman" w:cs="Times New Roman"/>
          <w:color w:val="FFFFFF"/>
          <w:sz w:val="24"/>
          <w:szCs w:val="24"/>
          <w:shd w:val="clear" w:color="FFFFFF" w:fill="3E3E3E"/>
        </w:rPr>
        <w:t xml:space="preserve">DECLARATION           </w:t>
      </w:r>
      <w:r>
        <w:rPr>
          <w:rFonts w:ascii="Times New Roman" w:hAnsi="Times New Roman" w:cs="Times New Roman"/>
          <w:color w:val="FFFFFF"/>
          <w:sz w:val="24"/>
          <w:szCs w:val="24"/>
          <w:shd w:val="clear" w:color="FFFFFF" w:fill="3E3E3E"/>
        </w:rPr>
        <w:t xml:space="preserve">                  </w:t>
      </w:r>
      <w:r>
        <w:rPr>
          <w:rFonts w:ascii="Times New Roman" w:hAnsi="Times New Roman" w:cs="Times New Roman"/>
          <w:color w:val="FFFFFF"/>
          <w:spacing w:val="-20"/>
          <w:sz w:val="24"/>
          <w:szCs w:val="24"/>
          <w:shd w:val="clear" w:color="FFFFFF" w:fill="3E3E3E"/>
        </w:rPr>
        <w:t xml:space="preserve">                                                                                                                                                            </w:t>
      </w:r>
    </w:p>
    <w:p w:rsidR="00435EF0" w:rsidRDefault="00043FA0">
      <w:pPr>
        <w:pStyle w:val="Heading1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I </w:t>
      </w:r>
      <w:proofErr w:type="gramStart"/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Solemnly</w:t>
      </w:r>
      <w:proofErr w:type="gramEnd"/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declare</w:t>
      </w:r>
      <w:r w:rsidR="00E23C19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that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all the above information is</w:t>
      </w:r>
      <w:r w:rsidR="00E23C19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correct to the be</w:t>
      </w:r>
      <w:r w:rsidR="00E23C19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st of my knowledge and belief.                                                                                                                                                               </w:t>
      </w:r>
    </w:p>
    <w:p w:rsidR="00435EF0" w:rsidRDefault="00E23C19">
      <w:pPr>
        <w:pStyle w:val="Heading1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</w:t>
      </w:r>
    </w:p>
    <w:p w:rsidR="00435EF0" w:rsidRDefault="00043FA0">
      <w:pPr>
        <w:tabs>
          <w:tab w:val="left" w:pos="8121"/>
        </w:tabs>
        <w:spacing w:before="258"/>
        <w:ind w:firstLineChars="200" w:firstLine="4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Place</w:t>
      </w:r>
      <w:r w:rsidR="00E23C19">
        <w:rPr>
          <w:rFonts w:ascii="Times New Roman" w:hAnsi="Times New Roman" w:cs="Times New Roman"/>
          <w:sz w:val="24"/>
          <w:szCs w:val="24"/>
        </w:rPr>
        <w:t xml:space="preserve">    :  Hyderabad</w:t>
      </w:r>
    </w:p>
    <w:p w:rsidR="00435EF0" w:rsidRDefault="00043FA0" w:rsidP="00043FA0">
      <w:pPr>
        <w:tabs>
          <w:tab w:val="left" w:pos="8121"/>
        </w:tabs>
        <w:spacing w:before="25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23C19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Date</w:t>
      </w:r>
      <w:r w:rsidR="00E23C19">
        <w:rPr>
          <w:rFonts w:ascii="Times New Roman" w:hAnsi="Times New Roman" w:cs="Times New Roman"/>
          <w:sz w:val="24"/>
          <w:szCs w:val="24"/>
        </w:rPr>
        <w:t xml:space="preserve">     : </w:t>
      </w:r>
      <w:r w:rsidR="00E23C19">
        <w:rPr>
          <w:rFonts w:ascii="Times New Roman" w:hAnsi="Times New Roman" w:cs="Times New Roman"/>
          <w:b/>
          <w:sz w:val="24"/>
          <w:szCs w:val="24"/>
        </w:rPr>
        <w:tab/>
        <w:t xml:space="preserve">     (</w:t>
      </w:r>
      <w:proofErr w:type="spellStart"/>
      <w:r w:rsidR="00E23C19">
        <w:rPr>
          <w:rFonts w:ascii="Times New Roman" w:hAnsi="Times New Roman" w:cs="Times New Roman"/>
          <w:b/>
          <w:sz w:val="24"/>
          <w:szCs w:val="24"/>
        </w:rPr>
        <w:t>P.Sari</w:t>
      </w:r>
      <w:r w:rsidR="00E23C19">
        <w:rPr>
          <w:rFonts w:ascii="Times New Roman" w:hAnsi="Times New Roman" w:cs="Times New Roman"/>
          <w:b/>
          <w:sz w:val="24"/>
          <w:szCs w:val="24"/>
        </w:rPr>
        <w:t>tha</w:t>
      </w:r>
      <w:proofErr w:type="spellEnd"/>
      <w:r w:rsidR="00E23C19">
        <w:rPr>
          <w:rFonts w:ascii="Times New Roman" w:hAnsi="Times New Roman" w:cs="Times New Roman"/>
          <w:b/>
          <w:sz w:val="24"/>
          <w:szCs w:val="24"/>
        </w:rPr>
        <w:t xml:space="preserve">) </w:t>
      </w:r>
    </w:p>
    <w:p w:rsidR="00435EF0" w:rsidRDefault="00435EF0">
      <w:pPr>
        <w:tabs>
          <w:tab w:val="left" w:pos="8121"/>
        </w:tabs>
        <w:spacing w:before="258"/>
        <w:ind w:firstLineChars="200" w:firstLine="480"/>
        <w:jc w:val="both"/>
        <w:rPr>
          <w:rFonts w:ascii="Times New Roman" w:hAnsi="Times New Roman" w:cs="Times New Roman"/>
          <w:sz w:val="24"/>
          <w:szCs w:val="24"/>
        </w:rPr>
      </w:pPr>
    </w:p>
    <w:sectPr w:rsidR="00435EF0">
      <w:pgSz w:w="11910" w:h="16840"/>
      <w:pgMar w:top="820" w:right="74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3C19" w:rsidRDefault="00E23C19" w:rsidP="00B40649">
      <w:r>
        <w:separator/>
      </w:r>
    </w:p>
  </w:endnote>
  <w:endnote w:type="continuationSeparator" w:id="0">
    <w:p w:rsidR="00E23C19" w:rsidRDefault="00E23C19" w:rsidP="00B40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3C19" w:rsidRDefault="00E23C19" w:rsidP="00B40649">
      <w:r>
        <w:separator/>
      </w:r>
    </w:p>
  </w:footnote>
  <w:footnote w:type="continuationSeparator" w:id="0">
    <w:p w:rsidR="00E23C19" w:rsidRDefault="00E23C19" w:rsidP="00B406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E19247B8"/>
    <w:lvl w:ilvl="0" w:tplc="C5863B8E">
      <w:start w:val="1"/>
      <w:numFmt w:val="bullet"/>
      <w:lvlText w:val=""/>
      <w:lvlJc w:val="left"/>
      <w:pPr>
        <w:ind w:left="851" w:hanging="360"/>
      </w:pPr>
      <w:rPr>
        <w:rFonts w:ascii="Symbol" w:eastAsia="Symbol" w:hAnsi="Symbol" w:cs="Symbol" w:hint="default"/>
        <w:w w:val="99"/>
        <w:sz w:val="20"/>
        <w:szCs w:val="20"/>
        <w:lang w:val="en-US" w:eastAsia="en-US" w:bidi="en-US"/>
      </w:rPr>
    </w:lvl>
    <w:lvl w:ilvl="1" w:tplc="03181FE8">
      <w:start w:val="1"/>
      <w:numFmt w:val="bullet"/>
      <w:lvlText w:val="•"/>
      <w:lvlJc w:val="left"/>
      <w:pPr>
        <w:ind w:left="1788" w:hanging="360"/>
      </w:pPr>
      <w:rPr>
        <w:rFonts w:hint="default"/>
        <w:lang w:val="en-US" w:eastAsia="en-US" w:bidi="en-US"/>
      </w:rPr>
    </w:lvl>
    <w:lvl w:ilvl="2" w:tplc="828C9D58">
      <w:start w:val="1"/>
      <w:numFmt w:val="bullet"/>
      <w:lvlText w:val="•"/>
      <w:lvlJc w:val="left"/>
      <w:pPr>
        <w:ind w:left="2717" w:hanging="360"/>
      </w:pPr>
      <w:rPr>
        <w:rFonts w:hint="default"/>
        <w:lang w:val="en-US" w:eastAsia="en-US" w:bidi="en-US"/>
      </w:rPr>
    </w:lvl>
    <w:lvl w:ilvl="3" w:tplc="AB82099E">
      <w:start w:val="1"/>
      <w:numFmt w:val="bullet"/>
      <w:lvlText w:val="•"/>
      <w:lvlJc w:val="left"/>
      <w:pPr>
        <w:ind w:left="3646" w:hanging="360"/>
      </w:pPr>
      <w:rPr>
        <w:rFonts w:hint="default"/>
        <w:lang w:val="en-US" w:eastAsia="en-US" w:bidi="en-US"/>
      </w:rPr>
    </w:lvl>
    <w:lvl w:ilvl="4" w:tplc="6D7CCABC">
      <w:start w:val="1"/>
      <w:numFmt w:val="bullet"/>
      <w:lvlText w:val="•"/>
      <w:lvlJc w:val="left"/>
      <w:pPr>
        <w:ind w:left="4575" w:hanging="360"/>
      </w:pPr>
      <w:rPr>
        <w:rFonts w:hint="default"/>
        <w:lang w:val="en-US" w:eastAsia="en-US" w:bidi="en-US"/>
      </w:rPr>
    </w:lvl>
    <w:lvl w:ilvl="5" w:tplc="2F24F488">
      <w:start w:val="1"/>
      <w:numFmt w:val="bullet"/>
      <w:lvlText w:val="•"/>
      <w:lvlJc w:val="left"/>
      <w:pPr>
        <w:ind w:left="5504" w:hanging="360"/>
      </w:pPr>
      <w:rPr>
        <w:rFonts w:hint="default"/>
        <w:lang w:val="en-US" w:eastAsia="en-US" w:bidi="en-US"/>
      </w:rPr>
    </w:lvl>
    <w:lvl w:ilvl="6" w:tplc="924A82EC">
      <w:start w:val="1"/>
      <w:numFmt w:val="bullet"/>
      <w:lvlText w:val="•"/>
      <w:lvlJc w:val="left"/>
      <w:pPr>
        <w:ind w:left="6433" w:hanging="360"/>
      </w:pPr>
      <w:rPr>
        <w:rFonts w:hint="default"/>
        <w:lang w:val="en-US" w:eastAsia="en-US" w:bidi="en-US"/>
      </w:rPr>
    </w:lvl>
    <w:lvl w:ilvl="7" w:tplc="38C696D2">
      <w:start w:val="1"/>
      <w:numFmt w:val="bullet"/>
      <w:lvlText w:val="•"/>
      <w:lvlJc w:val="left"/>
      <w:pPr>
        <w:ind w:left="7362" w:hanging="360"/>
      </w:pPr>
      <w:rPr>
        <w:rFonts w:hint="default"/>
        <w:lang w:val="en-US" w:eastAsia="en-US" w:bidi="en-US"/>
      </w:rPr>
    </w:lvl>
    <w:lvl w:ilvl="8" w:tplc="6422C5EE">
      <w:start w:val="1"/>
      <w:numFmt w:val="bullet"/>
      <w:lvlText w:val="•"/>
      <w:lvlJc w:val="left"/>
      <w:pPr>
        <w:ind w:left="8291" w:hanging="360"/>
      </w:pPr>
      <w:rPr>
        <w:rFonts w:hint="default"/>
        <w:lang w:val="en-US" w:eastAsia="en-US" w:bidi="en-US"/>
      </w:rPr>
    </w:lvl>
  </w:abstractNum>
  <w:abstractNum w:abstractNumId="2">
    <w:nsid w:val="00000002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82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67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16267E"/>
    <w:multiLevelType w:val="hybridMultilevel"/>
    <w:tmpl w:val="B066D748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EA2061D"/>
    <w:multiLevelType w:val="hybridMultilevel"/>
    <w:tmpl w:val="8196D39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7E545A"/>
    <w:multiLevelType w:val="hybridMultilevel"/>
    <w:tmpl w:val="94C610B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n-US" w:eastAsia="en-US" w:bidi="en-US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5C618C"/>
    <w:multiLevelType w:val="hybridMultilevel"/>
    <w:tmpl w:val="F92CAD94"/>
    <w:lvl w:ilvl="0" w:tplc="03181FE8">
      <w:start w:val="1"/>
      <w:numFmt w:val="bullet"/>
      <w:lvlText w:val="•"/>
      <w:lvlJc w:val="left"/>
      <w:pPr>
        <w:ind w:left="720" w:hanging="360"/>
      </w:pPr>
      <w:rPr>
        <w:rFonts w:hint="default"/>
        <w:lang w:val="en-US" w:eastAsia="en-US" w:bidi="en-US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8246D9"/>
    <w:multiLevelType w:val="hybridMultilevel"/>
    <w:tmpl w:val="53E05278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15287D"/>
    <w:multiLevelType w:val="hybridMultilevel"/>
    <w:tmpl w:val="0E063E5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BD61D2"/>
    <w:multiLevelType w:val="hybridMultilevel"/>
    <w:tmpl w:val="E31E816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891C7E"/>
    <w:multiLevelType w:val="hybridMultilevel"/>
    <w:tmpl w:val="6310C41E"/>
    <w:lvl w:ilvl="0" w:tplc="40090005">
      <w:start w:val="1"/>
      <w:numFmt w:val="bullet"/>
      <w:lvlText w:val=""/>
      <w:lvlJc w:val="left"/>
      <w:pPr>
        <w:ind w:left="823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543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63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83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703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23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43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63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83" w:hanging="360"/>
      </w:pPr>
      <w:rPr>
        <w:rFonts w:ascii="Wingdings" w:hAnsi="Wingdings" w:hint="default"/>
      </w:rPr>
    </w:lvl>
  </w:abstractNum>
  <w:abstractNum w:abstractNumId="13">
    <w:nsid w:val="4D630974"/>
    <w:multiLevelType w:val="hybridMultilevel"/>
    <w:tmpl w:val="AFE0ACE0"/>
    <w:lvl w:ilvl="0" w:tplc="03181FE8">
      <w:start w:val="1"/>
      <w:numFmt w:val="bullet"/>
      <w:lvlText w:val="•"/>
      <w:lvlJc w:val="left"/>
      <w:pPr>
        <w:ind w:left="3658" w:hanging="360"/>
      </w:pPr>
      <w:rPr>
        <w:rFonts w:hint="default"/>
        <w:lang w:val="en-US" w:eastAsia="en-US" w:bidi="en-US"/>
      </w:rPr>
    </w:lvl>
    <w:lvl w:ilvl="1" w:tplc="4009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7978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8698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9418" w:hanging="360"/>
      </w:pPr>
      <w:rPr>
        <w:rFonts w:ascii="Wingdings" w:hAnsi="Wingdings" w:hint="default"/>
      </w:rPr>
    </w:lvl>
  </w:abstractNum>
  <w:abstractNum w:abstractNumId="14">
    <w:nsid w:val="5312272E"/>
    <w:multiLevelType w:val="hybridMultilevel"/>
    <w:tmpl w:val="B28C16CA"/>
    <w:lvl w:ilvl="0" w:tplc="03181FE8">
      <w:start w:val="1"/>
      <w:numFmt w:val="bullet"/>
      <w:lvlText w:val="•"/>
      <w:lvlJc w:val="left"/>
      <w:pPr>
        <w:ind w:left="720" w:hanging="360"/>
      </w:pPr>
      <w:rPr>
        <w:rFonts w:hint="default"/>
        <w:lang w:val="en-US" w:eastAsia="en-US" w:bidi="en-US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272AA0"/>
    <w:multiLevelType w:val="hybridMultilevel"/>
    <w:tmpl w:val="C85E5B04"/>
    <w:lvl w:ilvl="0" w:tplc="40090001">
      <w:start w:val="1"/>
      <w:numFmt w:val="bullet"/>
      <w:lvlText w:val=""/>
      <w:lvlJc w:val="left"/>
      <w:pPr>
        <w:ind w:left="82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67" w:hanging="360"/>
      </w:pPr>
      <w:rPr>
        <w:rFonts w:ascii="Wingdings" w:hAnsi="Wingdings" w:hint="default"/>
      </w:rPr>
    </w:lvl>
  </w:abstractNum>
  <w:abstractNum w:abstractNumId="16">
    <w:nsid w:val="57D6049E"/>
    <w:multiLevelType w:val="hybridMultilevel"/>
    <w:tmpl w:val="8FECEACA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B0F2476"/>
    <w:multiLevelType w:val="hybridMultilevel"/>
    <w:tmpl w:val="F340797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5548B5"/>
    <w:multiLevelType w:val="hybridMultilevel"/>
    <w:tmpl w:val="2862AEF6"/>
    <w:lvl w:ilvl="0" w:tplc="03181FE8">
      <w:start w:val="1"/>
      <w:numFmt w:val="bullet"/>
      <w:lvlText w:val="•"/>
      <w:lvlJc w:val="left"/>
      <w:pPr>
        <w:ind w:left="720" w:hanging="360"/>
      </w:pPr>
      <w:rPr>
        <w:rFonts w:hint="default"/>
        <w:lang w:val="en-US" w:eastAsia="en-US" w:bidi="en-US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F02F41"/>
    <w:multiLevelType w:val="hybridMultilevel"/>
    <w:tmpl w:val="5FE09FAC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CF6325C"/>
    <w:multiLevelType w:val="hybridMultilevel"/>
    <w:tmpl w:val="4642D502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13"/>
  </w:num>
  <w:num w:numId="8">
    <w:abstractNumId w:val="7"/>
  </w:num>
  <w:num w:numId="9">
    <w:abstractNumId w:val="17"/>
  </w:num>
  <w:num w:numId="10">
    <w:abstractNumId w:val="11"/>
  </w:num>
  <w:num w:numId="11">
    <w:abstractNumId w:val="5"/>
  </w:num>
  <w:num w:numId="12">
    <w:abstractNumId w:val="16"/>
  </w:num>
  <w:num w:numId="13">
    <w:abstractNumId w:val="9"/>
  </w:num>
  <w:num w:numId="14">
    <w:abstractNumId w:val="20"/>
  </w:num>
  <w:num w:numId="15">
    <w:abstractNumId w:val="19"/>
  </w:num>
  <w:num w:numId="16">
    <w:abstractNumId w:val="6"/>
  </w:num>
  <w:num w:numId="17">
    <w:abstractNumId w:val="10"/>
  </w:num>
  <w:num w:numId="18">
    <w:abstractNumId w:val="18"/>
  </w:num>
  <w:num w:numId="19">
    <w:abstractNumId w:val="14"/>
  </w:num>
  <w:num w:numId="20">
    <w:abstractNumId w:val="12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EF0"/>
    <w:rsid w:val="00043FA0"/>
    <w:rsid w:val="00156E95"/>
    <w:rsid w:val="002537BF"/>
    <w:rsid w:val="00281EF8"/>
    <w:rsid w:val="00435EF0"/>
    <w:rsid w:val="00740E0E"/>
    <w:rsid w:val="00774A12"/>
    <w:rsid w:val="008B4E7F"/>
    <w:rsid w:val="009649EF"/>
    <w:rsid w:val="00B40649"/>
    <w:rsid w:val="00B90547"/>
    <w:rsid w:val="00E23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Verdana" w:eastAsia="Verdana" w:hAnsi="Verdana" w:cs="Verdana"/>
      <w:lang w:bidi="en-US"/>
    </w:rPr>
  </w:style>
  <w:style w:type="paragraph" w:styleId="Heading1">
    <w:name w:val="heading 1"/>
    <w:basedOn w:val="Normal"/>
    <w:link w:val="Heading1Char"/>
    <w:uiPriority w:val="1"/>
    <w:qFormat/>
    <w:pPr>
      <w:spacing w:before="100"/>
      <w:ind w:left="103"/>
      <w:outlineLvl w:val="0"/>
    </w:pPr>
    <w:rPr>
      <w:rFonts w:ascii="Garamond" w:eastAsia="Garamond" w:hAnsi="Garamond" w:cs="Garamond"/>
      <w:b/>
      <w:bCs/>
      <w:sz w:val="25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120"/>
      <w:ind w:left="851" w:hanging="361"/>
    </w:pPr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3">
    <w:name w:val="Medium Grid 3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C0C0C0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6EED5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FD8E8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2EAF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FBCAA2"/>
      </w:tcPr>
    </w:tblStylePr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4064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0649"/>
    <w:rPr>
      <w:rFonts w:ascii="Verdana" w:eastAsia="Verdana" w:hAnsi="Verdana" w:cs="Verdana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B4064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0649"/>
    <w:rPr>
      <w:rFonts w:ascii="Verdana" w:eastAsia="Verdana" w:hAnsi="Verdana" w:cs="Verdana"/>
      <w:lang w:bidi="en-US"/>
    </w:rPr>
  </w:style>
  <w:style w:type="character" w:customStyle="1" w:styleId="Heading1Char">
    <w:name w:val="Heading 1 Char"/>
    <w:basedOn w:val="DefaultParagraphFont"/>
    <w:link w:val="Heading1"/>
    <w:uiPriority w:val="1"/>
    <w:rsid w:val="00740E0E"/>
    <w:rPr>
      <w:rFonts w:ascii="Garamond" w:eastAsia="Garamond" w:hAnsi="Garamond" w:cs="Garamond"/>
      <w:b/>
      <w:bCs/>
      <w:sz w:val="25"/>
      <w:szCs w:val="25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740E0E"/>
    <w:rPr>
      <w:rFonts w:ascii="Verdana" w:eastAsia="Verdana" w:hAnsi="Verdana" w:cs="Verdana"/>
      <w:sz w:val="20"/>
      <w:szCs w:val="20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Verdana" w:eastAsia="Verdana" w:hAnsi="Verdana" w:cs="Verdana"/>
      <w:lang w:bidi="en-US"/>
    </w:rPr>
  </w:style>
  <w:style w:type="paragraph" w:styleId="Heading1">
    <w:name w:val="heading 1"/>
    <w:basedOn w:val="Normal"/>
    <w:link w:val="Heading1Char"/>
    <w:uiPriority w:val="1"/>
    <w:qFormat/>
    <w:pPr>
      <w:spacing w:before="100"/>
      <w:ind w:left="103"/>
      <w:outlineLvl w:val="0"/>
    </w:pPr>
    <w:rPr>
      <w:rFonts w:ascii="Garamond" w:eastAsia="Garamond" w:hAnsi="Garamond" w:cs="Garamond"/>
      <w:b/>
      <w:bCs/>
      <w:sz w:val="25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120"/>
      <w:ind w:left="851" w:hanging="361"/>
    </w:pPr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3">
    <w:name w:val="Medium Grid 3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C0C0C0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6EED5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FD8E8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2EAF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FBCAA2"/>
      </w:tcPr>
    </w:tblStylePr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4064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0649"/>
    <w:rPr>
      <w:rFonts w:ascii="Verdana" w:eastAsia="Verdana" w:hAnsi="Verdana" w:cs="Verdana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B4064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0649"/>
    <w:rPr>
      <w:rFonts w:ascii="Verdana" w:eastAsia="Verdana" w:hAnsi="Verdana" w:cs="Verdana"/>
      <w:lang w:bidi="en-US"/>
    </w:rPr>
  </w:style>
  <w:style w:type="character" w:customStyle="1" w:styleId="Heading1Char">
    <w:name w:val="Heading 1 Char"/>
    <w:basedOn w:val="DefaultParagraphFont"/>
    <w:link w:val="Heading1"/>
    <w:uiPriority w:val="1"/>
    <w:rsid w:val="00740E0E"/>
    <w:rPr>
      <w:rFonts w:ascii="Garamond" w:eastAsia="Garamond" w:hAnsi="Garamond" w:cs="Garamond"/>
      <w:b/>
      <w:bCs/>
      <w:sz w:val="25"/>
      <w:szCs w:val="25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740E0E"/>
    <w:rPr>
      <w:rFonts w:ascii="Verdana" w:eastAsia="Verdana" w:hAnsi="Verdana" w:cs="Verdana"/>
      <w:sz w:val="20"/>
      <w:szCs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rithaponnala79954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576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Vasudevan V</dc:creator>
  <cp:lastModifiedBy>Lenovo</cp:lastModifiedBy>
  <cp:revision>2</cp:revision>
  <dcterms:created xsi:type="dcterms:W3CDTF">2021-03-17T11:48:00Z</dcterms:created>
  <dcterms:modified xsi:type="dcterms:W3CDTF">2021-03-17T11:48:00Z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2014-10-08T00:00:00Z</vt:filetime>
  </property>
  <property fmtid="{D5CDD505-2E9C-101B-9397-08002B2CF9AE}" pid="3" name="Creator">
    <vt:lpwstr>Acrobat PDFMaker 11 for Word</vt:lpwstr>
  </property>
  <property fmtid="{D5CDD505-2E9C-101B-9397-08002B2CF9AE}" pid="4" name="LastSaved">
    <vt:filetime>2020-01-27T00:00:00Z</vt:filetime>
  </property>
</Properties>
</file>